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24D" w:rsidRDefault="008F72D2">
      <w:pPr>
        <w:jc w:val="center"/>
        <w:rPr>
          <w:b/>
        </w:rPr>
      </w:pPr>
      <w:r>
        <w:rPr>
          <w:b/>
        </w:rPr>
        <w:t xml:space="preserve">ROCZNY  PLAN  </w:t>
      </w:r>
      <w:r w:rsidR="005C724D">
        <w:rPr>
          <w:b/>
        </w:rPr>
        <w:t xml:space="preserve">ŁOWIECKI </w:t>
      </w:r>
    </w:p>
    <w:p w:rsidR="005C724D" w:rsidRDefault="005C724D">
      <w:pPr>
        <w:jc w:val="center"/>
      </w:pPr>
    </w:p>
    <w:p w:rsidR="005C724D" w:rsidRDefault="005C724D" w:rsidP="00962175">
      <w:pPr>
        <w:jc w:val="center"/>
        <w:rPr>
          <w:b/>
          <w:sz w:val="20"/>
        </w:rPr>
      </w:pPr>
      <w:r>
        <w:rPr>
          <w:b/>
          <w:sz w:val="20"/>
        </w:rPr>
        <w:t>na rok gospodarczy  ...................../….....................</w:t>
      </w:r>
    </w:p>
    <w:p w:rsidR="00962175" w:rsidRDefault="00962175" w:rsidP="00962175">
      <w:pPr>
        <w:rPr>
          <w:b/>
          <w:sz w:val="20"/>
        </w:rPr>
      </w:pPr>
    </w:p>
    <w:p w:rsidR="005C724D" w:rsidRDefault="005C724D" w:rsidP="00BF3ED5">
      <w:pPr>
        <w:jc w:val="center"/>
        <w:rPr>
          <w:b/>
          <w:sz w:val="20"/>
        </w:rPr>
      </w:pPr>
      <w:r>
        <w:rPr>
          <w:b/>
          <w:sz w:val="20"/>
        </w:rPr>
        <w:t>oraz sprawozdanie z wykonania planu  roku gospodarczego   ......................./…..................</w:t>
      </w:r>
    </w:p>
    <w:p w:rsidR="005C724D" w:rsidRDefault="005C724D">
      <w:pPr>
        <w:jc w:val="center"/>
        <w:rPr>
          <w:sz w:val="20"/>
        </w:rPr>
      </w:pPr>
    </w:p>
    <w:p w:rsidR="005C724D" w:rsidRDefault="005C724D" w:rsidP="00A37D0C">
      <w:pPr>
        <w:numPr>
          <w:ilvl w:val="0"/>
          <w:numId w:val="2"/>
        </w:numPr>
        <w:rPr>
          <w:b/>
        </w:rPr>
      </w:pPr>
      <w:r>
        <w:rPr>
          <w:b/>
        </w:rPr>
        <w:t>Dane ogólne</w:t>
      </w:r>
    </w:p>
    <w:p w:rsidR="00A37D0C" w:rsidRPr="00A37D0C" w:rsidRDefault="00A37D0C" w:rsidP="00A37D0C">
      <w:pPr>
        <w:ind w:left="720"/>
        <w:rPr>
          <w:b/>
        </w:rPr>
      </w:pPr>
    </w:p>
    <w:p w:rsidR="005C724D" w:rsidRDefault="005C724D" w:rsidP="00002DA6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567"/>
        <w:rPr>
          <w:sz w:val="20"/>
        </w:rPr>
      </w:pPr>
      <w:r>
        <w:rPr>
          <w:sz w:val="20"/>
        </w:rPr>
        <w:t>Obwó</w:t>
      </w:r>
      <w:r w:rsidR="00962175">
        <w:rPr>
          <w:sz w:val="20"/>
        </w:rPr>
        <w:t>d łowiecki nr   ..............</w:t>
      </w:r>
      <w:r w:rsidR="00F31BC6">
        <w:rPr>
          <w:sz w:val="20"/>
        </w:rPr>
        <w:t>..</w:t>
      </w:r>
      <w:r>
        <w:rPr>
          <w:sz w:val="20"/>
        </w:rPr>
        <w:t xml:space="preserve"> </w:t>
      </w:r>
      <w:r w:rsidR="005845C8">
        <w:rPr>
          <w:sz w:val="20"/>
        </w:rPr>
        <w:t xml:space="preserve"> powierzchnia</w:t>
      </w:r>
      <w:r>
        <w:rPr>
          <w:sz w:val="20"/>
        </w:rPr>
        <w:t xml:space="preserve">  ..</w:t>
      </w:r>
      <w:r w:rsidR="005845C8">
        <w:rPr>
          <w:sz w:val="20"/>
        </w:rPr>
        <w:t xml:space="preserve">................  </w:t>
      </w:r>
      <w:r w:rsidR="00962175">
        <w:rPr>
          <w:sz w:val="20"/>
        </w:rPr>
        <w:t xml:space="preserve">ha, </w:t>
      </w:r>
      <w:r w:rsidR="005845C8">
        <w:rPr>
          <w:sz w:val="20"/>
        </w:rPr>
        <w:t xml:space="preserve"> w tym  powierzchnia</w:t>
      </w:r>
      <w:r w:rsidR="00962175">
        <w:rPr>
          <w:sz w:val="20"/>
        </w:rPr>
        <w:t xml:space="preserve"> </w:t>
      </w:r>
      <w:r>
        <w:rPr>
          <w:sz w:val="20"/>
        </w:rPr>
        <w:t xml:space="preserve"> gruntów leśny</w:t>
      </w:r>
      <w:r w:rsidR="005845C8">
        <w:rPr>
          <w:sz w:val="20"/>
        </w:rPr>
        <w:t xml:space="preserve">ch  </w:t>
      </w:r>
      <w:r w:rsidR="00962175">
        <w:rPr>
          <w:sz w:val="20"/>
        </w:rPr>
        <w:t>...............</w:t>
      </w:r>
      <w:r w:rsidR="00F31BC6">
        <w:rPr>
          <w:sz w:val="20"/>
        </w:rPr>
        <w:t>....</w:t>
      </w:r>
      <w:r w:rsidR="00962175">
        <w:rPr>
          <w:sz w:val="20"/>
        </w:rPr>
        <w:t xml:space="preserve"> ha</w:t>
      </w:r>
    </w:p>
    <w:p w:rsidR="00962175" w:rsidRDefault="00F31BC6" w:rsidP="00002DA6">
      <w:pPr>
        <w:tabs>
          <w:tab w:val="num" w:pos="567"/>
        </w:tabs>
        <w:spacing w:line="360" w:lineRule="auto"/>
        <w:ind w:left="567"/>
        <w:rPr>
          <w:sz w:val="20"/>
        </w:rPr>
      </w:pPr>
      <w:r>
        <w:rPr>
          <w:sz w:val="20"/>
        </w:rPr>
        <w:t>p</w:t>
      </w:r>
      <w:r w:rsidR="005845C8">
        <w:rPr>
          <w:sz w:val="20"/>
        </w:rPr>
        <w:t>owierzchnia</w:t>
      </w:r>
      <w:r w:rsidR="00962175">
        <w:rPr>
          <w:sz w:val="20"/>
        </w:rPr>
        <w:t xml:space="preserve"> po wyłącz</w:t>
      </w:r>
      <w:r>
        <w:rPr>
          <w:sz w:val="20"/>
        </w:rPr>
        <w:t xml:space="preserve">eniach, </w:t>
      </w:r>
      <w:r w:rsidR="00962175">
        <w:rPr>
          <w:sz w:val="20"/>
        </w:rPr>
        <w:t xml:space="preserve"> </w:t>
      </w:r>
      <w:r>
        <w:rPr>
          <w:sz w:val="20"/>
        </w:rPr>
        <w:t>o</w:t>
      </w:r>
      <w:r w:rsidR="00962175">
        <w:rPr>
          <w:sz w:val="20"/>
        </w:rPr>
        <w:t xml:space="preserve"> których mowa w art. 26 ustawy z 13.X.1995r</w:t>
      </w:r>
      <w:r>
        <w:rPr>
          <w:sz w:val="20"/>
        </w:rPr>
        <w:t xml:space="preserve">.  </w:t>
      </w:r>
      <w:r w:rsidR="005845C8">
        <w:rPr>
          <w:sz w:val="20"/>
        </w:rPr>
        <w:t>Prawo Łowieckie</w:t>
      </w:r>
      <w:r>
        <w:rPr>
          <w:sz w:val="20"/>
        </w:rPr>
        <w:t xml:space="preserve"> ……………...... ha</w:t>
      </w:r>
    </w:p>
    <w:p w:rsidR="005C724D" w:rsidRDefault="005C724D" w:rsidP="00002DA6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567"/>
        <w:rPr>
          <w:sz w:val="20"/>
        </w:rPr>
      </w:pPr>
      <w:r>
        <w:rPr>
          <w:sz w:val="20"/>
        </w:rPr>
        <w:t>Województwo   .................................................</w:t>
      </w:r>
      <w:r w:rsidR="00995326">
        <w:rPr>
          <w:sz w:val="20"/>
        </w:rPr>
        <w:t>............................., P</w:t>
      </w:r>
      <w:r>
        <w:rPr>
          <w:sz w:val="20"/>
        </w:rPr>
        <w:t>owiat ........................................................................................</w:t>
      </w:r>
    </w:p>
    <w:p w:rsidR="005C724D" w:rsidRDefault="005C724D" w:rsidP="00002DA6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567"/>
        <w:rPr>
          <w:sz w:val="20"/>
        </w:rPr>
      </w:pPr>
      <w:r>
        <w:rPr>
          <w:sz w:val="20"/>
        </w:rPr>
        <w:t xml:space="preserve">Nadleśnictwo </w:t>
      </w:r>
      <w:r>
        <w:rPr>
          <w:sz w:val="16"/>
          <w:szCs w:val="16"/>
        </w:rPr>
        <w:t>(nazwa i adres siedziby)</w:t>
      </w:r>
      <w:r>
        <w:rPr>
          <w:sz w:val="20"/>
        </w:rPr>
        <w:t xml:space="preserve"> ........................................................................................................................................................</w:t>
      </w:r>
    </w:p>
    <w:p w:rsidR="005C724D" w:rsidRDefault="005C724D" w:rsidP="00002DA6">
      <w:pPr>
        <w:tabs>
          <w:tab w:val="num" w:pos="567"/>
        </w:tabs>
        <w:spacing w:line="360" w:lineRule="auto"/>
        <w:ind w:left="567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1E5CC7" w:rsidRDefault="001E5CC7" w:rsidP="00002DA6">
      <w:pPr>
        <w:tabs>
          <w:tab w:val="num" w:pos="142"/>
        </w:tabs>
        <w:spacing w:line="360" w:lineRule="auto"/>
        <w:ind w:left="142"/>
        <w:rPr>
          <w:sz w:val="20"/>
        </w:rPr>
      </w:pPr>
      <w:r>
        <w:rPr>
          <w:sz w:val="20"/>
        </w:rPr>
        <w:t>4.    Regionalna Dyrekcja Lasów Państwowych</w:t>
      </w:r>
      <w:r>
        <w:rPr>
          <w:sz w:val="16"/>
          <w:szCs w:val="16"/>
        </w:rPr>
        <w:t xml:space="preserve"> (nazwa i adres siedziby</w:t>
      </w:r>
      <w:r>
        <w:rPr>
          <w:sz w:val="20"/>
        </w:rPr>
        <w:t>)...........................................................................................................</w:t>
      </w:r>
    </w:p>
    <w:p w:rsidR="001E5CC7" w:rsidRDefault="001E5CC7" w:rsidP="00002DA6">
      <w:pPr>
        <w:tabs>
          <w:tab w:val="num" w:pos="142"/>
        </w:tabs>
        <w:spacing w:line="360" w:lineRule="auto"/>
        <w:ind w:left="142"/>
        <w:rPr>
          <w:sz w:val="20"/>
        </w:rPr>
      </w:pPr>
      <w:r>
        <w:rPr>
          <w:sz w:val="20"/>
        </w:rPr>
        <w:t>5</w:t>
      </w:r>
      <w:r w:rsidR="005C724D">
        <w:rPr>
          <w:sz w:val="20"/>
        </w:rPr>
        <w:t xml:space="preserve">.    </w:t>
      </w:r>
      <w:r>
        <w:rPr>
          <w:sz w:val="20"/>
        </w:rPr>
        <w:t>Zarząd Okręgowy PZŁ (</w:t>
      </w:r>
      <w:r>
        <w:rPr>
          <w:sz w:val="16"/>
          <w:szCs w:val="16"/>
        </w:rPr>
        <w:t>nazwa i adres siedziby</w:t>
      </w:r>
      <w:r>
        <w:rPr>
          <w:sz w:val="20"/>
        </w:rPr>
        <w:t>)</w:t>
      </w:r>
      <w:r w:rsidRPr="001E5CC7">
        <w:rPr>
          <w:sz w:val="20"/>
        </w:rPr>
        <w:t xml:space="preserve"> </w:t>
      </w:r>
      <w:r>
        <w:rPr>
          <w:sz w:val="20"/>
        </w:rPr>
        <w:t>........................................................................................................................................</w:t>
      </w:r>
    </w:p>
    <w:p w:rsidR="005C724D" w:rsidRDefault="001E5CC7" w:rsidP="00002DA6">
      <w:pPr>
        <w:tabs>
          <w:tab w:val="num" w:pos="142"/>
        </w:tabs>
        <w:spacing w:line="360" w:lineRule="auto"/>
        <w:ind w:left="142"/>
        <w:rPr>
          <w:sz w:val="20"/>
        </w:rPr>
      </w:pPr>
      <w:r>
        <w:rPr>
          <w:sz w:val="20"/>
        </w:rPr>
        <w:t xml:space="preserve">6.    </w:t>
      </w:r>
      <w:r w:rsidR="00F31BC6">
        <w:rPr>
          <w:sz w:val="20"/>
        </w:rPr>
        <w:t xml:space="preserve">Dzierżawca/lub </w:t>
      </w:r>
      <w:r w:rsidR="005C724D">
        <w:rPr>
          <w:sz w:val="20"/>
        </w:rPr>
        <w:t xml:space="preserve">zarządca </w:t>
      </w:r>
      <w:r w:rsidR="005C724D">
        <w:rPr>
          <w:sz w:val="16"/>
          <w:szCs w:val="16"/>
        </w:rPr>
        <w:t>(nazwa i adres</w:t>
      </w:r>
      <w:r w:rsidR="00F31BC6">
        <w:rPr>
          <w:sz w:val="16"/>
          <w:szCs w:val="16"/>
        </w:rPr>
        <w:t xml:space="preserve"> </w:t>
      </w:r>
      <w:r w:rsidR="005C724D">
        <w:rPr>
          <w:sz w:val="16"/>
          <w:szCs w:val="16"/>
        </w:rPr>
        <w:t>siedziby)</w:t>
      </w:r>
      <w:r w:rsidR="00F31BC6">
        <w:rPr>
          <w:sz w:val="20"/>
        </w:rPr>
        <w:t xml:space="preserve"> </w:t>
      </w:r>
      <w:r w:rsidR="005C724D">
        <w:rPr>
          <w:sz w:val="20"/>
        </w:rPr>
        <w:t>.....................................................................................................................................</w:t>
      </w:r>
    </w:p>
    <w:p w:rsidR="005C724D" w:rsidRPr="00A31B90" w:rsidRDefault="005C724D" w:rsidP="00002DA6">
      <w:pPr>
        <w:tabs>
          <w:tab w:val="num" w:pos="142"/>
        </w:tabs>
        <w:spacing w:line="360" w:lineRule="auto"/>
        <w:ind w:left="142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5C724D" w:rsidRDefault="005C724D" w:rsidP="00A37D0C">
      <w:pPr>
        <w:pStyle w:val="Nagwek1"/>
        <w:numPr>
          <w:ilvl w:val="0"/>
          <w:numId w:val="2"/>
        </w:numPr>
      </w:pPr>
      <w:r>
        <w:t>Zagospodarowanie obwodu łowieckiego, szkody łowieckie</w:t>
      </w:r>
    </w:p>
    <w:tbl>
      <w:tblPr>
        <w:tblW w:w="10822" w:type="dxa"/>
        <w:jc w:val="center"/>
        <w:tblInd w:w="-7" w:type="dxa"/>
        <w:tblLayout w:type="fixed"/>
        <w:tblCellMar>
          <w:left w:w="70" w:type="dxa"/>
          <w:right w:w="0" w:type="dxa"/>
        </w:tblCellMar>
        <w:tblLook w:val="0000" w:firstRow="0" w:lastRow="0" w:firstColumn="0" w:lastColumn="0" w:noHBand="0" w:noVBand="0"/>
      </w:tblPr>
      <w:tblGrid>
        <w:gridCol w:w="4897"/>
        <w:gridCol w:w="709"/>
        <w:gridCol w:w="1304"/>
        <w:gridCol w:w="1304"/>
        <w:gridCol w:w="1304"/>
        <w:gridCol w:w="1304"/>
      </w:tblGrid>
      <w:tr w:rsidR="00085F2A" w:rsidTr="00FB23B0">
        <w:trPr>
          <w:cantSplit/>
          <w:trHeight w:val="1627"/>
          <w:jc w:val="center"/>
        </w:trPr>
        <w:tc>
          <w:tcPr>
            <w:tcW w:w="489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085F2A" w:rsidRDefault="00085F2A">
            <w:pPr>
              <w:jc w:val="center"/>
              <w:rPr>
                <w:b/>
                <w:sz w:val="18"/>
              </w:rPr>
            </w:pPr>
          </w:p>
          <w:p w:rsidR="00085F2A" w:rsidRDefault="00085F2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Wyszczególnienie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F2A" w:rsidRDefault="00085F2A">
            <w:pPr>
              <w:jc w:val="center"/>
              <w:rPr>
                <w:b/>
                <w:sz w:val="18"/>
              </w:rPr>
            </w:pPr>
          </w:p>
          <w:p w:rsidR="00085F2A" w:rsidRDefault="00085F2A" w:rsidP="0039132B">
            <w:pPr>
              <w:rPr>
                <w:b/>
                <w:sz w:val="18"/>
              </w:rPr>
            </w:pPr>
          </w:p>
          <w:p w:rsidR="00085F2A" w:rsidRDefault="00085F2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Jedn.</w:t>
            </w:r>
          </w:p>
          <w:p w:rsidR="00085F2A" w:rsidRDefault="00085F2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miary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85F2A" w:rsidRDefault="00085F2A" w:rsidP="0039132B">
            <w:pPr>
              <w:rPr>
                <w:b/>
                <w:sz w:val="18"/>
              </w:rPr>
            </w:pPr>
          </w:p>
          <w:p w:rsidR="00085F2A" w:rsidRDefault="002D5274" w:rsidP="00085F2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Plan </w:t>
            </w:r>
            <w:r w:rsidR="00085F2A">
              <w:rPr>
                <w:b/>
                <w:sz w:val="18"/>
              </w:rPr>
              <w:t xml:space="preserve"> poprzedniego</w:t>
            </w:r>
            <w:r>
              <w:rPr>
                <w:b/>
                <w:sz w:val="18"/>
              </w:rPr>
              <w:t xml:space="preserve"> roku gospodarczego</w:t>
            </w:r>
          </w:p>
          <w:p w:rsidR="00085F2A" w:rsidRDefault="00085F2A" w:rsidP="00090B01">
            <w:pPr>
              <w:rPr>
                <w:b/>
                <w:sz w:val="18"/>
              </w:rPr>
            </w:pPr>
          </w:p>
          <w:p w:rsidR="00085F2A" w:rsidRDefault="00A231E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..</w:t>
            </w:r>
            <w:r w:rsidR="00085F2A">
              <w:rPr>
                <w:b/>
                <w:sz w:val="18"/>
              </w:rPr>
              <w:t>.……/……</w:t>
            </w:r>
            <w:r>
              <w:rPr>
                <w:b/>
                <w:sz w:val="18"/>
              </w:rPr>
              <w:t>…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085F2A" w:rsidRDefault="002D5274" w:rsidP="007E091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Wykonanie planu poprzedniego roku gospodarczego</w:t>
            </w:r>
          </w:p>
          <w:p w:rsidR="00085F2A" w:rsidRDefault="00085F2A" w:rsidP="007E091E">
            <w:pPr>
              <w:jc w:val="center"/>
              <w:rPr>
                <w:b/>
                <w:sz w:val="18"/>
              </w:rPr>
            </w:pPr>
          </w:p>
          <w:p w:rsidR="00085F2A" w:rsidRDefault="00A231E3" w:rsidP="007E091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...</w:t>
            </w:r>
            <w:r w:rsidR="00085F2A">
              <w:rPr>
                <w:b/>
                <w:sz w:val="18"/>
              </w:rPr>
              <w:t>……/……</w:t>
            </w:r>
            <w:r>
              <w:rPr>
                <w:b/>
                <w:sz w:val="18"/>
              </w:rPr>
              <w:t>…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F2A" w:rsidRDefault="007E091E" w:rsidP="007E091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Stan </w:t>
            </w:r>
            <w:r w:rsidR="0039132B">
              <w:rPr>
                <w:b/>
                <w:sz w:val="18"/>
              </w:rPr>
              <w:t xml:space="preserve">         </w:t>
            </w:r>
            <w:r>
              <w:rPr>
                <w:b/>
                <w:sz w:val="18"/>
              </w:rPr>
              <w:t xml:space="preserve">     </w:t>
            </w:r>
            <w:r w:rsidR="0039132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na </w:t>
            </w:r>
            <w:r w:rsidR="00085F2A">
              <w:rPr>
                <w:b/>
                <w:sz w:val="18"/>
              </w:rPr>
              <w:t xml:space="preserve">10 marca </w:t>
            </w:r>
            <w:r>
              <w:rPr>
                <w:b/>
                <w:sz w:val="18"/>
              </w:rPr>
              <w:t xml:space="preserve">    </w:t>
            </w:r>
            <w:r w:rsidR="00085F2A">
              <w:rPr>
                <w:b/>
                <w:sz w:val="18"/>
              </w:rPr>
              <w:t>roku</w:t>
            </w:r>
            <w:r>
              <w:rPr>
                <w:b/>
                <w:sz w:val="18"/>
              </w:rPr>
              <w:t>,</w:t>
            </w:r>
            <w:r w:rsidR="00085F2A">
              <w:rPr>
                <w:b/>
                <w:sz w:val="18"/>
              </w:rPr>
              <w:t xml:space="preserve"> na który sporządza się plan</w:t>
            </w:r>
          </w:p>
          <w:p w:rsidR="00085F2A" w:rsidRDefault="00085F2A" w:rsidP="007E091E">
            <w:pPr>
              <w:jc w:val="center"/>
              <w:rPr>
                <w:b/>
                <w:sz w:val="18"/>
              </w:rPr>
            </w:pPr>
          </w:p>
          <w:p w:rsidR="00085F2A" w:rsidRDefault="00085F2A" w:rsidP="007E091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…………</w:t>
            </w:r>
            <w:r w:rsidR="002D5274">
              <w:rPr>
                <w:b/>
                <w:sz w:val="18"/>
              </w:rPr>
              <w:t xml:space="preserve"> r.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085F2A" w:rsidRDefault="00085F2A" w:rsidP="007E091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Stan planowany do osiągnięcia  w bieżącym roku gospodarczym</w:t>
            </w:r>
          </w:p>
          <w:p w:rsidR="00085F2A" w:rsidRDefault="00085F2A" w:rsidP="007E091E">
            <w:pPr>
              <w:jc w:val="center"/>
              <w:rPr>
                <w:b/>
                <w:sz w:val="18"/>
              </w:rPr>
            </w:pPr>
          </w:p>
          <w:p w:rsidR="00085F2A" w:rsidRDefault="00A231E3" w:rsidP="007E091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..</w:t>
            </w:r>
            <w:r w:rsidR="00085F2A">
              <w:rPr>
                <w:b/>
                <w:sz w:val="18"/>
              </w:rPr>
              <w:t>……../........</w:t>
            </w:r>
            <w:r>
              <w:rPr>
                <w:b/>
                <w:sz w:val="18"/>
              </w:rPr>
              <w:t>....</w:t>
            </w: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085F2A" w:rsidRDefault="00085F2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85F2A" w:rsidRDefault="00085F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</w:tcPr>
          <w:p w:rsidR="00085F2A" w:rsidRDefault="00A231E3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12" w:space="0" w:color="auto"/>
            </w:tcBorders>
          </w:tcPr>
          <w:p w:rsidR="00085F2A" w:rsidRDefault="00A231E3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85F2A" w:rsidRDefault="00A231E3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A231E3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085F2A" w:rsidRDefault="00085F2A">
            <w:pPr>
              <w:numPr>
                <w:ilvl w:val="0"/>
                <w:numId w:val="5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Liczba osób zatrudnionych w oparciu o umowę o pracę </w:t>
            </w:r>
            <w:r w:rsidR="006359D7">
              <w:rPr>
                <w:b/>
                <w:sz w:val="20"/>
              </w:rPr>
              <w:t xml:space="preserve">w </w:t>
            </w:r>
            <w:r>
              <w:rPr>
                <w:b/>
                <w:sz w:val="20"/>
              </w:rPr>
              <w:t xml:space="preserve">celu wykonywania zadań </w:t>
            </w:r>
            <w:r w:rsidR="00A31B90">
              <w:rPr>
                <w:b/>
                <w:sz w:val="20"/>
              </w:rPr>
              <w:t xml:space="preserve">z zakresu gospodarki </w:t>
            </w:r>
            <w:r w:rsidR="006359D7">
              <w:rPr>
                <w:b/>
                <w:sz w:val="20"/>
              </w:rPr>
              <w:t xml:space="preserve"> </w:t>
            </w:r>
            <w:r w:rsidR="00A31B90">
              <w:rPr>
                <w:b/>
                <w:sz w:val="20"/>
              </w:rPr>
              <w:t>łowieckiej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6359D7" w:rsidRDefault="006359D7">
            <w:pPr>
              <w:jc w:val="center"/>
              <w:rPr>
                <w:sz w:val="18"/>
              </w:rPr>
            </w:pPr>
          </w:p>
          <w:p w:rsidR="00085F2A" w:rsidRDefault="00A231E3">
            <w:pPr>
              <w:jc w:val="center"/>
              <w:rPr>
                <w:sz w:val="18"/>
              </w:rPr>
            </w:pPr>
            <w:r>
              <w:rPr>
                <w:sz w:val="18"/>
              </w:rPr>
              <w:t>o</w:t>
            </w:r>
            <w:r w:rsidR="00085F2A">
              <w:rPr>
                <w:sz w:val="18"/>
              </w:rPr>
              <w:t>soby/</w:t>
            </w:r>
            <w:r>
              <w:rPr>
                <w:sz w:val="18"/>
              </w:rPr>
              <w:t xml:space="preserve"> </w:t>
            </w:r>
            <w:r w:rsidR="00085F2A">
              <w:rPr>
                <w:sz w:val="18"/>
              </w:rPr>
              <w:t>etaty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085F2A" w:rsidRDefault="00085F2A">
            <w:pPr>
              <w:numPr>
                <w:ilvl w:val="0"/>
                <w:numId w:val="5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Liczba osób zatrudnionych na innej podstawie niż umowa o pracę</w:t>
            </w:r>
            <w:r w:rsidR="006359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 xml:space="preserve"> lub powołanych</w:t>
            </w:r>
            <w:r w:rsidR="006359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 xml:space="preserve"> w celu wykonywania zadań z zakresu gosp. łowieckiej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6359D7" w:rsidRDefault="006359D7">
            <w:pPr>
              <w:jc w:val="center"/>
              <w:rPr>
                <w:sz w:val="18"/>
              </w:rPr>
            </w:pPr>
          </w:p>
          <w:p w:rsidR="00085F2A" w:rsidRDefault="00A231E3">
            <w:pPr>
              <w:jc w:val="center"/>
              <w:rPr>
                <w:sz w:val="18"/>
              </w:rPr>
            </w:pPr>
            <w:r>
              <w:rPr>
                <w:sz w:val="18"/>
              </w:rPr>
              <w:t>o</w:t>
            </w:r>
            <w:r w:rsidR="00BC3206">
              <w:rPr>
                <w:sz w:val="18"/>
              </w:rPr>
              <w:t>sob</w:t>
            </w:r>
            <w:r>
              <w:rPr>
                <w:sz w:val="18"/>
              </w:rPr>
              <w:t>y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12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</w:tcPr>
          <w:p w:rsidR="00085F2A" w:rsidRDefault="00085F2A">
            <w:pPr>
              <w:numPr>
                <w:ilvl w:val="0"/>
                <w:numId w:val="5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Urządzenia związane z prowadzeniem </w:t>
            </w:r>
          </w:p>
          <w:p w:rsidR="00085F2A" w:rsidRDefault="00085F2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gospodarki łowieckiej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359D7" w:rsidRDefault="006359D7" w:rsidP="0038412A">
            <w:pPr>
              <w:jc w:val="center"/>
              <w:rPr>
                <w:sz w:val="18"/>
              </w:rPr>
            </w:pPr>
          </w:p>
          <w:p w:rsidR="00085F2A" w:rsidRDefault="00085F2A" w:rsidP="003841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359D7" w:rsidRDefault="006359D7" w:rsidP="0038412A">
            <w:pPr>
              <w:jc w:val="center"/>
              <w:rPr>
                <w:sz w:val="18"/>
              </w:rPr>
            </w:pPr>
          </w:p>
          <w:p w:rsidR="00085F2A" w:rsidRDefault="00BC3206" w:rsidP="003841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359D7" w:rsidRDefault="006359D7" w:rsidP="0038412A">
            <w:pPr>
              <w:jc w:val="center"/>
              <w:rPr>
                <w:sz w:val="18"/>
              </w:rPr>
            </w:pPr>
          </w:p>
          <w:p w:rsidR="00085F2A" w:rsidRDefault="00BC3206" w:rsidP="003841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359D7" w:rsidRDefault="006359D7" w:rsidP="0038412A">
            <w:pPr>
              <w:jc w:val="center"/>
              <w:rPr>
                <w:sz w:val="18"/>
              </w:rPr>
            </w:pPr>
          </w:p>
          <w:p w:rsidR="00085F2A" w:rsidRDefault="00BC3206" w:rsidP="003841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359D7" w:rsidRDefault="006359D7" w:rsidP="0038412A">
            <w:pPr>
              <w:jc w:val="center"/>
              <w:rPr>
                <w:sz w:val="18"/>
              </w:rPr>
            </w:pPr>
          </w:p>
          <w:p w:rsidR="00085F2A" w:rsidRDefault="00BC3206" w:rsidP="003841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12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</w:tcPr>
          <w:p w:rsidR="00085F2A" w:rsidRDefault="00085F2A">
            <w:pPr>
              <w:rPr>
                <w:sz w:val="20"/>
              </w:rPr>
            </w:pPr>
            <w:r>
              <w:rPr>
                <w:sz w:val="20"/>
              </w:rPr>
              <w:t xml:space="preserve">    a) paśniki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" w:space="0" w:color="000000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</w:tcPr>
          <w:p w:rsidR="00085F2A" w:rsidRDefault="00085F2A">
            <w:pPr>
              <w:rPr>
                <w:sz w:val="20"/>
              </w:rPr>
            </w:pPr>
            <w:r>
              <w:rPr>
                <w:sz w:val="20"/>
              </w:rPr>
              <w:t xml:space="preserve">    b) lizawki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1" w:space="0" w:color="000000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</w:tcPr>
          <w:p w:rsidR="00085F2A" w:rsidRDefault="00085F2A">
            <w:pPr>
              <w:rPr>
                <w:sz w:val="20"/>
              </w:rPr>
            </w:pPr>
            <w:r>
              <w:rPr>
                <w:sz w:val="20"/>
              </w:rPr>
              <w:t xml:space="preserve">    c) ambony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1" w:space="0" w:color="000000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</w:tr>
      <w:tr w:rsidR="001E5CC7" w:rsidTr="00FB23B0">
        <w:trPr>
          <w:cantSplit/>
          <w:jc w:val="center"/>
        </w:trPr>
        <w:tc>
          <w:tcPr>
            <w:tcW w:w="4897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</w:tcPr>
          <w:p w:rsidR="001E5CC7" w:rsidRDefault="001E5CC7" w:rsidP="001E5CC7">
            <w:pPr>
              <w:rPr>
                <w:sz w:val="20"/>
              </w:rPr>
            </w:pPr>
            <w:r>
              <w:rPr>
                <w:sz w:val="20"/>
              </w:rPr>
              <w:t xml:space="preserve">    d) woliery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1" w:space="0" w:color="000000"/>
              <w:right w:val="single" w:sz="18" w:space="0" w:color="auto"/>
            </w:tcBorders>
          </w:tcPr>
          <w:p w:rsidR="001E5CC7" w:rsidRDefault="001E5C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E5CC7" w:rsidRDefault="001E5CC7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E5CC7" w:rsidRDefault="001E5CC7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E5CC7" w:rsidRDefault="001E5CC7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E5CC7" w:rsidRDefault="001E5CC7">
            <w:pPr>
              <w:jc w:val="center"/>
              <w:rPr>
                <w:sz w:val="18"/>
              </w:rPr>
            </w:pPr>
          </w:p>
        </w:tc>
      </w:tr>
      <w:tr w:rsidR="001E5CC7" w:rsidTr="00FB23B0">
        <w:trPr>
          <w:cantSplit/>
          <w:jc w:val="center"/>
        </w:trPr>
        <w:tc>
          <w:tcPr>
            <w:tcW w:w="4897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</w:tcPr>
          <w:p w:rsidR="001E5CC7" w:rsidRDefault="001E5CC7" w:rsidP="001E5CC7">
            <w:pPr>
              <w:rPr>
                <w:sz w:val="20"/>
              </w:rPr>
            </w:pPr>
            <w:r>
              <w:rPr>
                <w:sz w:val="20"/>
              </w:rPr>
              <w:t xml:space="preserve">    e) zagrody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1" w:space="0" w:color="000000"/>
              <w:right w:val="single" w:sz="18" w:space="0" w:color="auto"/>
            </w:tcBorders>
          </w:tcPr>
          <w:p w:rsidR="001E5CC7" w:rsidRDefault="001E5C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E5CC7" w:rsidRDefault="001E5CC7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E5CC7" w:rsidRDefault="001E5CC7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E5CC7" w:rsidRDefault="001E5CC7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E5CC7" w:rsidRDefault="001E5CC7">
            <w:pPr>
              <w:jc w:val="center"/>
              <w:rPr>
                <w:sz w:val="18"/>
              </w:rPr>
            </w:pPr>
          </w:p>
        </w:tc>
      </w:tr>
      <w:tr w:rsidR="00694689" w:rsidTr="00FB23B0">
        <w:trPr>
          <w:cantSplit/>
          <w:jc w:val="center"/>
        </w:trPr>
        <w:tc>
          <w:tcPr>
            <w:tcW w:w="4897" w:type="dxa"/>
            <w:tcBorders>
              <w:top w:val="single" w:sz="6" w:space="0" w:color="000000"/>
              <w:left w:val="single" w:sz="18" w:space="0" w:color="auto"/>
              <w:bottom w:val="single" w:sz="12" w:space="0" w:color="000000"/>
              <w:right w:val="single" w:sz="18" w:space="0" w:color="auto"/>
            </w:tcBorders>
          </w:tcPr>
          <w:p w:rsidR="00694689" w:rsidRDefault="00694689" w:rsidP="001E5CC7">
            <w:pPr>
              <w:rPr>
                <w:sz w:val="20"/>
              </w:rPr>
            </w:pPr>
            <w:r>
              <w:rPr>
                <w:sz w:val="20"/>
              </w:rPr>
              <w:t xml:space="preserve">    f) inne …………………………………………….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4689" w:rsidRDefault="006946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694689" w:rsidRDefault="00694689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94689" w:rsidRDefault="00694689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694689" w:rsidRDefault="00694689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94689" w:rsidRDefault="00694689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12" w:space="0" w:color="000000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085F2A" w:rsidRPr="005A2A33" w:rsidRDefault="00085F2A" w:rsidP="005A2A33">
            <w:pPr>
              <w:numPr>
                <w:ilvl w:val="0"/>
                <w:numId w:val="5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Poletka  łowieckie(obszary obsiane lub obsadzone roślinami stanowiącymi żer dla zwierzyny </w:t>
            </w:r>
            <w:r w:rsidRPr="005A2A33">
              <w:rPr>
                <w:b/>
                <w:sz w:val="20"/>
              </w:rPr>
              <w:t>na pniu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  <w:p w:rsidR="00085F2A" w:rsidRDefault="00085F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ha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  <w:p w:rsidR="00085F2A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trHeight w:hRule="exact" w:val="221"/>
          <w:jc w:val="center"/>
        </w:trPr>
        <w:tc>
          <w:tcPr>
            <w:tcW w:w="4897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085F2A" w:rsidRDefault="00085F2A">
            <w:pPr>
              <w:numPr>
                <w:ilvl w:val="0"/>
                <w:numId w:val="5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Pasy  zaporowe</w:t>
            </w:r>
          </w:p>
          <w:p w:rsidR="00085F2A" w:rsidRDefault="00085F2A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085F2A" w:rsidRDefault="00085F2A"/>
        </w:tc>
        <w:tc>
          <w:tcPr>
            <w:tcW w:w="709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km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6564" w:rsidRDefault="00085F2A" w:rsidP="003832D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6.   Zagospodarowane przez dzierżawcę lub zarządcę          </w:t>
            </w:r>
            <w:r w:rsidR="001E5CC7">
              <w:rPr>
                <w:b/>
                <w:sz w:val="20"/>
              </w:rPr>
              <w:t xml:space="preserve">  </w:t>
            </w:r>
            <w:r w:rsidR="003832D5">
              <w:rPr>
                <w:b/>
                <w:sz w:val="20"/>
              </w:rPr>
              <w:t xml:space="preserve"> </w:t>
            </w:r>
            <w:r w:rsidR="00396564">
              <w:rPr>
                <w:b/>
                <w:sz w:val="20"/>
              </w:rPr>
              <w:t xml:space="preserve">  </w:t>
            </w:r>
          </w:p>
          <w:p w:rsidR="00085F2A" w:rsidRDefault="00396564" w:rsidP="003832D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085F2A">
              <w:rPr>
                <w:b/>
                <w:sz w:val="20"/>
              </w:rPr>
              <w:t xml:space="preserve">łąki śródleśne i przyleśne  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5F2A" w:rsidRDefault="00085F2A" w:rsidP="001E5C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ha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39656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39656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rPr>
                <w:sz w:val="20"/>
              </w:rPr>
            </w:pPr>
            <w:r>
              <w:rPr>
                <w:b/>
                <w:sz w:val="20"/>
              </w:rPr>
              <w:t>7.   Karma i sól.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  <w:r w:rsidRPr="008F72D2">
              <w:rPr>
                <w:sz w:val="18"/>
              </w:rPr>
              <w:t>X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Pr="008F72D2" w:rsidRDefault="00BC3206">
            <w:pPr>
              <w:jc w:val="center"/>
              <w:rPr>
                <w:sz w:val="18"/>
              </w:rPr>
            </w:pPr>
            <w:r w:rsidRPr="008F72D2">
              <w:rPr>
                <w:sz w:val="18"/>
              </w:rPr>
              <w:t>X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BC3206">
            <w:pPr>
              <w:jc w:val="center"/>
              <w:rPr>
                <w:sz w:val="18"/>
              </w:rPr>
            </w:pPr>
            <w:r w:rsidRPr="008F72D2">
              <w:rPr>
                <w:sz w:val="18"/>
              </w:rPr>
              <w:t>X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Pr="008F72D2" w:rsidRDefault="00BC3206">
            <w:pPr>
              <w:jc w:val="center"/>
              <w:rPr>
                <w:sz w:val="18"/>
              </w:rPr>
            </w:pPr>
            <w:r w:rsidRPr="008F72D2">
              <w:rPr>
                <w:sz w:val="18"/>
              </w:rPr>
              <w:t>X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BC3206">
            <w:pPr>
              <w:jc w:val="center"/>
              <w:rPr>
                <w:sz w:val="18"/>
              </w:rPr>
            </w:pPr>
            <w:r w:rsidRPr="008F72D2">
              <w:rPr>
                <w:sz w:val="18"/>
              </w:rPr>
              <w:t>X</w:t>
            </w: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rPr>
                <w:sz w:val="20"/>
              </w:rPr>
            </w:pPr>
            <w:r>
              <w:rPr>
                <w:sz w:val="20"/>
              </w:rPr>
              <w:t xml:space="preserve">    a) objętościowa sucha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  <w:r w:rsidRPr="008F72D2">
              <w:rPr>
                <w:sz w:val="18"/>
              </w:rPr>
              <w:t>tona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rPr>
                <w:sz w:val="20"/>
              </w:rPr>
            </w:pPr>
            <w:r>
              <w:rPr>
                <w:sz w:val="20"/>
              </w:rPr>
              <w:t xml:space="preserve">    b) objętościowa soczysta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  <w:r w:rsidRPr="008F72D2">
              <w:rPr>
                <w:sz w:val="18"/>
              </w:rPr>
              <w:t>tona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5F2A" w:rsidRDefault="00085F2A">
            <w:pPr>
              <w:rPr>
                <w:sz w:val="20"/>
              </w:rPr>
            </w:pPr>
            <w:r>
              <w:rPr>
                <w:sz w:val="20"/>
              </w:rPr>
              <w:t xml:space="preserve">    c) treściwa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  <w:r w:rsidRPr="008F72D2">
              <w:rPr>
                <w:sz w:val="18"/>
              </w:rPr>
              <w:t>tona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rPr>
                <w:sz w:val="20"/>
              </w:rPr>
            </w:pPr>
            <w:r>
              <w:rPr>
                <w:sz w:val="20"/>
              </w:rPr>
              <w:t xml:space="preserve">    d) sól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  <w:r w:rsidRPr="008F72D2">
              <w:rPr>
                <w:sz w:val="18"/>
              </w:rPr>
              <w:t>tona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Pr="008F72D2" w:rsidRDefault="00085F2A">
            <w:pPr>
              <w:jc w:val="center"/>
              <w:rPr>
                <w:sz w:val="18"/>
              </w:rPr>
            </w:pPr>
          </w:p>
        </w:tc>
      </w:tr>
      <w:tr w:rsidR="00085F2A" w:rsidTr="00FB23B0">
        <w:trPr>
          <w:cantSplit/>
          <w:jc w:val="center"/>
        </w:trPr>
        <w:tc>
          <w:tcPr>
            <w:tcW w:w="48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891C4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="00085F2A">
              <w:rPr>
                <w:b/>
                <w:sz w:val="20"/>
              </w:rPr>
              <w:t>.</w:t>
            </w:r>
            <w:r w:rsidR="00085F2A">
              <w:rPr>
                <w:b/>
                <w:color w:val="FF0000"/>
                <w:sz w:val="20"/>
              </w:rPr>
              <w:t xml:space="preserve">  </w:t>
            </w:r>
            <w:r w:rsidR="00085F2A">
              <w:rPr>
                <w:b/>
                <w:sz w:val="20"/>
              </w:rPr>
              <w:t xml:space="preserve">Powierzchnia zredukowana upraw  rolnych </w:t>
            </w:r>
          </w:p>
          <w:p w:rsidR="00085F2A" w:rsidRDefault="00085F2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uszkodzonych przez zwie</w:t>
            </w:r>
            <w:r w:rsidR="00A31B90">
              <w:rPr>
                <w:b/>
                <w:sz w:val="20"/>
              </w:rPr>
              <w:t>rzęta łowne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  <w:p w:rsidR="00085F2A" w:rsidRDefault="00085F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ha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5F2A" w:rsidRDefault="00085F2A">
            <w:pPr>
              <w:jc w:val="center"/>
              <w:rPr>
                <w:sz w:val="18"/>
              </w:rPr>
            </w:pPr>
          </w:p>
          <w:p w:rsidR="00085F2A" w:rsidRDefault="00085F2A">
            <w:pPr>
              <w:jc w:val="center"/>
              <w:rPr>
                <w:sz w:val="18"/>
              </w:rPr>
            </w:pPr>
          </w:p>
        </w:tc>
      </w:tr>
    </w:tbl>
    <w:p w:rsidR="005C724D" w:rsidRDefault="005C724D" w:rsidP="00A37D0C">
      <w:pPr>
        <w:pStyle w:val="Nagwek1"/>
        <w:numPr>
          <w:ilvl w:val="0"/>
          <w:numId w:val="2"/>
        </w:numPr>
      </w:pPr>
      <w:r>
        <w:t>Informacja o przychodach ze sprzedaży tusz zwierzyny płowej i kosztach zagospodarowania obwodu.</w:t>
      </w:r>
    </w:p>
    <w:tbl>
      <w:tblPr>
        <w:tblW w:w="10858" w:type="dxa"/>
        <w:jc w:val="center"/>
        <w:tblInd w:w="-5" w:type="dxa"/>
        <w:tblLayout w:type="fixed"/>
        <w:tblLook w:val="0000" w:firstRow="0" w:lastRow="0" w:firstColumn="0" w:lastColumn="0" w:noHBand="0" w:noVBand="0"/>
      </w:tblPr>
      <w:tblGrid>
        <w:gridCol w:w="4933"/>
        <w:gridCol w:w="709"/>
        <w:gridCol w:w="1304"/>
        <w:gridCol w:w="1304"/>
        <w:gridCol w:w="1304"/>
        <w:gridCol w:w="1304"/>
      </w:tblGrid>
      <w:tr w:rsidR="003832D5" w:rsidTr="00FB23B0">
        <w:trPr>
          <w:cantSplit/>
          <w:jc w:val="center"/>
        </w:trPr>
        <w:tc>
          <w:tcPr>
            <w:tcW w:w="49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32D5" w:rsidRDefault="003832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32D5" w:rsidRDefault="003832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3832D5" w:rsidRDefault="00BC32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5636E">
              <w:rPr>
                <w:sz w:val="18"/>
                <w:szCs w:val="18"/>
              </w:rPr>
              <w:t>3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832D5" w:rsidRDefault="003832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3832D5" w:rsidRDefault="003832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832D5" w:rsidRDefault="003832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832D5" w:rsidTr="00FB23B0">
        <w:trPr>
          <w:cantSplit/>
          <w:jc w:val="center"/>
        </w:trPr>
        <w:tc>
          <w:tcPr>
            <w:tcW w:w="493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E7554" w:rsidRDefault="003832D5" w:rsidP="009E755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. </w:t>
            </w:r>
            <w:r w:rsidR="00BC3206">
              <w:rPr>
                <w:b/>
                <w:sz w:val="20"/>
              </w:rPr>
              <w:t>Koszty poniesi</w:t>
            </w:r>
            <w:r>
              <w:rPr>
                <w:b/>
                <w:sz w:val="20"/>
              </w:rPr>
              <w:t xml:space="preserve">one na prowadzenie gospodarki  </w:t>
            </w:r>
            <w:r w:rsidR="009E7554">
              <w:rPr>
                <w:b/>
                <w:sz w:val="20"/>
              </w:rPr>
              <w:t xml:space="preserve">                 </w:t>
            </w:r>
          </w:p>
          <w:p w:rsidR="003832D5" w:rsidRDefault="003832D5" w:rsidP="009E755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łowieckiej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832D5" w:rsidRDefault="003832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tys. zł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832D5" w:rsidRDefault="003832D5"/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832D5" w:rsidRDefault="003832D5">
            <w:pPr>
              <w:jc w:val="center"/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2D5" w:rsidRPr="00694689" w:rsidRDefault="003832D5" w:rsidP="00694689">
            <w:pPr>
              <w:jc w:val="center"/>
            </w:pPr>
          </w:p>
        </w:tc>
        <w:tc>
          <w:tcPr>
            <w:tcW w:w="130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832D5" w:rsidRDefault="003832D5"/>
        </w:tc>
      </w:tr>
      <w:tr w:rsidR="003832D5" w:rsidTr="00FB23B0">
        <w:trPr>
          <w:cantSplit/>
          <w:jc w:val="center"/>
        </w:trPr>
        <w:tc>
          <w:tcPr>
            <w:tcW w:w="49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832D5" w:rsidRDefault="003832D5">
            <w:pPr>
              <w:rPr>
                <w:sz w:val="20"/>
              </w:rPr>
            </w:pPr>
            <w:r>
              <w:rPr>
                <w:sz w:val="20"/>
              </w:rPr>
              <w:t xml:space="preserve">     w tym : kwota wypłaconych odszkodowań łowieckich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832D5" w:rsidRDefault="003832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tys. zł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832D5" w:rsidRDefault="003832D5"/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832D5" w:rsidRDefault="003832D5">
            <w:pPr>
              <w:jc w:val="center"/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2D5" w:rsidRPr="00694689" w:rsidRDefault="003832D5" w:rsidP="00694689">
            <w:pPr>
              <w:jc w:val="center"/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832D5" w:rsidRDefault="003832D5"/>
        </w:tc>
      </w:tr>
      <w:tr w:rsidR="003832D5" w:rsidTr="00FB23B0">
        <w:trPr>
          <w:cantSplit/>
          <w:jc w:val="center"/>
        </w:trPr>
        <w:tc>
          <w:tcPr>
            <w:tcW w:w="493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32D5" w:rsidRDefault="003832D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sz w:val="20"/>
              </w:rPr>
              <w:t xml:space="preserve">. </w:t>
            </w:r>
            <w:r>
              <w:rPr>
                <w:b/>
                <w:sz w:val="20"/>
              </w:rPr>
              <w:t xml:space="preserve">Przychody ze </w:t>
            </w:r>
            <w:r w:rsidR="00A31B90">
              <w:rPr>
                <w:b/>
                <w:sz w:val="20"/>
              </w:rPr>
              <w:t>sprzedaży tusz zwierzyny płowej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32D5" w:rsidRDefault="003832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tys. zł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3832D5" w:rsidRDefault="003832D5">
            <w:pPr>
              <w:jc w:val="center"/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832D5" w:rsidRDefault="003832D5">
            <w:pPr>
              <w:jc w:val="center"/>
            </w:pPr>
          </w:p>
        </w:tc>
        <w:tc>
          <w:tcPr>
            <w:tcW w:w="130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3832D5" w:rsidRPr="00694689" w:rsidRDefault="003832D5" w:rsidP="00694689">
            <w:pPr>
              <w:jc w:val="center"/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832D5" w:rsidRDefault="003832D5">
            <w:pPr>
              <w:jc w:val="center"/>
            </w:pPr>
          </w:p>
        </w:tc>
      </w:tr>
    </w:tbl>
    <w:p w:rsidR="005C724D" w:rsidRDefault="005C724D" w:rsidP="00387EA1">
      <w:pPr>
        <w:spacing w:after="120"/>
        <w:jc w:val="center"/>
        <w:rPr>
          <w:b/>
        </w:rPr>
      </w:pPr>
      <w:r>
        <w:rPr>
          <w:b/>
        </w:rPr>
        <w:lastRenderedPageBreak/>
        <w:t>-- 2 --</w:t>
      </w:r>
    </w:p>
    <w:p w:rsidR="005C724D" w:rsidRDefault="005C724D">
      <w:pPr>
        <w:rPr>
          <w:b/>
        </w:rPr>
      </w:pPr>
      <w:r>
        <w:rPr>
          <w:b/>
        </w:rPr>
        <w:t>IV.</w:t>
      </w:r>
      <w:r>
        <w:rPr>
          <w:b/>
        </w:rPr>
        <w:tab/>
        <w:t>Dane dotyczące zwierząt łownych.</w:t>
      </w:r>
    </w:p>
    <w:p w:rsidR="005C724D" w:rsidRPr="00E35A98" w:rsidRDefault="005C724D" w:rsidP="00E35A98">
      <w:pPr>
        <w:numPr>
          <w:ilvl w:val="0"/>
          <w:numId w:val="3"/>
        </w:numPr>
        <w:rPr>
          <w:b/>
        </w:rPr>
      </w:pPr>
      <w:r>
        <w:rPr>
          <w:b/>
        </w:rPr>
        <w:t>zwierzyna gruba</w:t>
      </w:r>
    </w:p>
    <w:tbl>
      <w:tblPr>
        <w:tblW w:w="1124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5"/>
        <w:gridCol w:w="425"/>
        <w:gridCol w:w="426"/>
        <w:gridCol w:w="567"/>
        <w:gridCol w:w="567"/>
        <w:gridCol w:w="425"/>
        <w:gridCol w:w="567"/>
        <w:gridCol w:w="709"/>
        <w:gridCol w:w="708"/>
        <w:gridCol w:w="709"/>
        <w:gridCol w:w="658"/>
        <w:gridCol w:w="760"/>
        <w:gridCol w:w="657"/>
        <w:gridCol w:w="567"/>
        <w:gridCol w:w="567"/>
        <w:gridCol w:w="567"/>
        <w:gridCol w:w="567"/>
      </w:tblGrid>
      <w:tr w:rsidR="007F3681" w:rsidTr="006D52FA">
        <w:trPr>
          <w:cantSplit/>
          <w:trHeight w:val="1985"/>
          <w:jc w:val="center"/>
        </w:trPr>
        <w:tc>
          <w:tcPr>
            <w:tcW w:w="17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F3681" w:rsidRPr="00EF6398" w:rsidRDefault="007F3681" w:rsidP="007F3681">
            <w:pPr>
              <w:jc w:val="center"/>
              <w:rPr>
                <w:b/>
                <w:sz w:val="18"/>
              </w:rPr>
            </w:pPr>
          </w:p>
          <w:p w:rsidR="007F3681" w:rsidRPr="00EF6398" w:rsidRDefault="007F3681" w:rsidP="007F3681">
            <w:pPr>
              <w:jc w:val="center"/>
              <w:rPr>
                <w:b/>
                <w:sz w:val="18"/>
              </w:rPr>
            </w:pPr>
            <w:r w:rsidRPr="00EF6398">
              <w:rPr>
                <w:b/>
                <w:sz w:val="18"/>
              </w:rPr>
              <w:t>Gatunki zwierząt łownych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  <w:r w:rsidRPr="00EF6398">
              <w:rPr>
                <w:b/>
                <w:sz w:val="16"/>
              </w:rPr>
              <w:t>Plan pozyskania roku poprzedniego</w:t>
            </w:r>
          </w:p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</w:p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  <w:r w:rsidRPr="00EF6398">
              <w:rPr>
                <w:b/>
                <w:sz w:val="16"/>
              </w:rPr>
              <w:t>.……/…….</w:t>
            </w:r>
          </w:p>
        </w:tc>
        <w:tc>
          <w:tcPr>
            <w:tcW w:w="2126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  <w:r w:rsidRPr="00EF6398">
              <w:rPr>
                <w:b/>
                <w:sz w:val="16"/>
              </w:rPr>
              <w:t>Wykonanie planu pozyskania roku poprzedniego</w:t>
            </w:r>
          </w:p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  <w:r w:rsidRPr="00EF6398">
              <w:rPr>
                <w:b/>
                <w:sz w:val="16"/>
              </w:rPr>
              <w:t>……/…….</w:t>
            </w:r>
          </w:p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242E7B" w:rsidRDefault="007F3681" w:rsidP="00242E7B">
            <w:pPr>
              <w:ind w:left="113" w:right="113"/>
              <w:jc w:val="center"/>
              <w:rPr>
                <w:b/>
                <w:sz w:val="16"/>
              </w:rPr>
            </w:pPr>
            <w:r w:rsidRPr="00242E7B">
              <w:rPr>
                <w:b/>
                <w:sz w:val="16"/>
              </w:rPr>
              <w:t>Liczba zasiedlonych zwierząt do 10.03 poprzedniego  roku gosp.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242E7B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Szacowana liczebność zwierząt</w:t>
            </w:r>
            <w:r w:rsidRPr="00242E7B">
              <w:rPr>
                <w:b/>
                <w:sz w:val="16"/>
              </w:rPr>
              <w:t xml:space="preserve"> na 10.03</w:t>
            </w:r>
          </w:p>
          <w:p w:rsidR="007F3681" w:rsidRPr="00242E7B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  <w:r w:rsidRPr="00242E7B">
              <w:rPr>
                <w:b/>
                <w:sz w:val="16"/>
              </w:rPr>
              <w:t>………r*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  <w:r w:rsidRPr="00EF6398">
              <w:rPr>
                <w:b/>
                <w:sz w:val="16"/>
              </w:rPr>
              <w:t>Plan zasiedleń</w:t>
            </w:r>
          </w:p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  <w:r w:rsidRPr="00EF6398">
              <w:rPr>
                <w:b/>
                <w:sz w:val="16"/>
              </w:rPr>
              <w:t>w roku gosp. ……/…..</w:t>
            </w:r>
          </w:p>
        </w:tc>
        <w:tc>
          <w:tcPr>
            <w:tcW w:w="6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  <w:r w:rsidRPr="00EF6398">
              <w:rPr>
                <w:b/>
                <w:sz w:val="16"/>
              </w:rPr>
              <w:t>Planowana liczebność zwierzyny grubej przed okresem polowań</w:t>
            </w: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Default="007F3681" w:rsidP="00ED3A92">
            <w:pPr>
              <w:ind w:left="113" w:right="113"/>
              <w:jc w:val="center"/>
              <w:rPr>
                <w:b/>
                <w:sz w:val="16"/>
              </w:rPr>
            </w:pPr>
            <w:r w:rsidRPr="00EF6398">
              <w:rPr>
                <w:b/>
                <w:sz w:val="16"/>
              </w:rPr>
              <w:t xml:space="preserve">Optymalna liczba zwierząt zaplanowanych do </w:t>
            </w:r>
            <w:r>
              <w:rPr>
                <w:b/>
                <w:sz w:val="16"/>
              </w:rPr>
              <w:t>pozyskania</w:t>
            </w:r>
            <w:r w:rsidRPr="00EF6398">
              <w:rPr>
                <w:b/>
                <w:sz w:val="16"/>
              </w:rPr>
              <w:t xml:space="preserve">  w </w:t>
            </w:r>
          </w:p>
          <w:p w:rsidR="007F3681" w:rsidRPr="00EF6398" w:rsidRDefault="007F3681" w:rsidP="007F3681">
            <w:pPr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……..</w:t>
            </w:r>
            <w:r w:rsidRPr="00EF6398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/……. </w:t>
            </w:r>
            <w:r w:rsidRPr="00EF6398">
              <w:rPr>
                <w:b/>
                <w:sz w:val="16"/>
              </w:rPr>
              <w:t>roku gospodarczym</w:t>
            </w:r>
            <w:r>
              <w:rPr>
                <w:b/>
                <w:sz w:val="16"/>
              </w:rPr>
              <w:t xml:space="preserve">        </w:t>
            </w:r>
          </w:p>
        </w:tc>
        <w:tc>
          <w:tcPr>
            <w:tcW w:w="2268" w:type="dxa"/>
            <w:gridSpan w:val="4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  <w:r w:rsidRPr="00EF6398">
              <w:rPr>
                <w:b/>
                <w:sz w:val="16"/>
              </w:rPr>
              <w:t>Minimalna i maksymalna liczba zwierz</w:t>
            </w:r>
            <w:r>
              <w:rPr>
                <w:b/>
                <w:sz w:val="16"/>
              </w:rPr>
              <w:t>ąt</w:t>
            </w:r>
            <w:r w:rsidRPr="00EF6398">
              <w:rPr>
                <w:b/>
                <w:sz w:val="16"/>
              </w:rPr>
              <w:t xml:space="preserve"> zaplanowana do pozyskania w roku gospodarczym</w:t>
            </w:r>
          </w:p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</w:p>
          <w:p w:rsidR="007F3681" w:rsidRPr="00EF6398" w:rsidRDefault="007F3681" w:rsidP="00EF6398">
            <w:pPr>
              <w:ind w:left="113" w:right="113"/>
              <w:jc w:val="center"/>
              <w:rPr>
                <w:b/>
                <w:sz w:val="16"/>
              </w:rPr>
            </w:pPr>
            <w:r w:rsidRPr="00EF6398">
              <w:rPr>
                <w:b/>
                <w:sz w:val="16"/>
              </w:rPr>
              <w:t>..……./………</w:t>
            </w:r>
          </w:p>
        </w:tc>
      </w:tr>
      <w:tr w:rsidR="007F3681" w:rsidTr="006D52FA">
        <w:trPr>
          <w:cantSplit/>
          <w:trHeight w:val="256"/>
          <w:jc w:val="center"/>
        </w:trPr>
        <w:tc>
          <w:tcPr>
            <w:tcW w:w="179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F3681" w:rsidRPr="00EF6398" w:rsidRDefault="007F3681">
            <w:pPr>
              <w:rPr>
                <w:b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F3681" w:rsidRPr="00FB23B0" w:rsidRDefault="007F3681" w:rsidP="008E7AAC">
            <w:pPr>
              <w:ind w:left="113" w:right="113"/>
              <w:jc w:val="center"/>
              <w:rPr>
                <w:sz w:val="16"/>
              </w:rPr>
            </w:pPr>
            <w:r w:rsidRPr="00FB23B0">
              <w:rPr>
                <w:sz w:val="16"/>
              </w:rPr>
              <w:t xml:space="preserve">odstrzał </w:t>
            </w:r>
          </w:p>
          <w:p w:rsidR="007F3681" w:rsidRPr="00FB23B0" w:rsidRDefault="007F3681" w:rsidP="008E7AAC">
            <w:pPr>
              <w:ind w:left="113" w:right="113"/>
              <w:jc w:val="center"/>
              <w:rPr>
                <w:sz w:val="16"/>
              </w:rPr>
            </w:pPr>
            <w:r w:rsidRPr="00FB23B0">
              <w:rPr>
                <w:sz w:val="16"/>
              </w:rPr>
              <w:t>szt.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extDirection w:val="btLr"/>
          </w:tcPr>
          <w:p w:rsidR="007F3681" w:rsidRPr="00FB23B0" w:rsidRDefault="007F3681" w:rsidP="007337B8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odłów</w:t>
            </w:r>
            <w:r w:rsidRPr="00FB23B0">
              <w:rPr>
                <w:sz w:val="16"/>
              </w:rPr>
              <w:t xml:space="preserve"> szt.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FB23B0" w:rsidRDefault="007F3681" w:rsidP="00242E7B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o</w:t>
            </w:r>
            <w:r w:rsidRPr="00FB23B0">
              <w:rPr>
                <w:sz w:val="16"/>
              </w:rPr>
              <w:t>gółem</w:t>
            </w:r>
            <w:r>
              <w:rPr>
                <w:sz w:val="16"/>
              </w:rPr>
              <w:t xml:space="preserve"> szt.</w:t>
            </w: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3681" w:rsidRPr="00FB23B0" w:rsidRDefault="007F3681" w:rsidP="00FB66C8">
            <w:pPr>
              <w:jc w:val="center"/>
              <w:rPr>
                <w:sz w:val="16"/>
              </w:rPr>
            </w:pPr>
            <w:r w:rsidRPr="00FB23B0">
              <w:rPr>
                <w:sz w:val="16"/>
              </w:rPr>
              <w:t>w tym</w:t>
            </w:r>
            <w:r>
              <w:rPr>
                <w:sz w:val="16"/>
              </w:rPr>
              <w:t xml:space="preserve"> szt.</w:t>
            </w:r>
            <w:r w:rsidRPr="00FB23B0">
              <w:rPr>
                <w:sz w:val="16"/>
              </w:rPr>
              <w:t xml:space="preserve">: 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F3681" w:rsidRPr="00FB23B0" w:rsidRDefault="007F3681" w:rsidP="00712350">
            <w:pPr>
              <w:jc w:val="center"/>
              <w:rPr>
                <w:sz w:val="16"/>
              </w:rPr>
            </w:pPr>
            <w:r w:rsidRPr="00FB23B0">
              <w:rPr>
                <w:sz w:val="16"/>
              </w:rPr>
              <w:t>szt.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F3681" w:rsidRPr="00FB23B0" w:rsidRDefault="007F3681" w:rsidP="00712350">
            <w:pPr>
              <w:jc w:val="center"/>
              <w:rPr>
                <w:sz w:val="16"/>
              </w:rPr>
            </w:pPr>
            <w:r w:rsidRPr="00FB23B0">
              <w:rPr>
                <w:sz w:val="16"/>
              </w:rPr>
              <w:t>szt.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F3681" w:rsidRPr="00FB23B0" w:rsidRDefault="007F3681" w:rsidP="00712350">
            <w:pPr>
              <w:jc w:val="center"/>
              <w:rPr>
                <w:sz w:val="16"/>
              </w:rPr>
            </w:pPr>
            <w:r w:rsidRPr="00FB23B0">
              <w:rPr>
                <w:sz w:val="16"/>
              </w:rPr>
              <w:t>szt.</w:t>
            </w:r>
          </w:p>
        </w:tc>
        <w:tc>
          <w:tcPr>
            <w:tcW w:w="65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F3681" w:rsidRPr="00FB23B0" w:rsidRDefault="007F3681" w:rsidP="00712350">
            <w:pPr>
              <w:jc w:val="center"/>
              <w:rPr>
                <w:sz w:val="16"/>
              </w:rPr>
            </w:pPr>
            <w:r w:rsidRPr="00FB23B0">
              <w:rPr>
                <w:sz w:val="16"/>
              </w:rPr>
              <w:t>szt.</w:t>
            </w:r>
          </w:p>
        </w:tc>
        <w:tc>
          <w:tcPr>
            <w:tcW w:w="760" w:type="dxa"/>
            <w:vMerge w:val="restart"/>
            <w:tcBorders>
              <w:top w:val="single" w:sz="18" w:space="0" w:color="auto"/>
              <w:left w:val="single" w:sz="18" w:space="0" w:color="auto"/>
              <w:right w:val="single" w:sz="2" w:space="0" w:color="000000"/>
            </w:tcBorders>
            <w:textDirection w:val="btLr"/>
            <w:vAlign w:val="center"/>
          </w:tcPr>
          <w:p w:rsidR="007F3681" w:rsidRPr="00FB23B0" w:rsidRDefault="007F3681" w:rsidP="001D1443">
            <w:pPr>
              <w:ind w:left="113" w:right="113"/>
              <w:jc w:val="center"/>
              <w:rPr>
                <w:sz w:val="16"/>
              </w:rPr>
            </w:pPr>
            <w:r w:rsidRPr="00FB23B0">
              <w:rPr>
                <w:sz w:val="16"/>
              </w:rPr>
              <w:t>odstrzał</w:t>
            </w:r>
          </w:p>
          <w:p w:rsidR="007F3681" w:rsidRPr="00FB23B0" w:rsidRDefault="007F3681" w:rsidP="001D1443">
            <w:pPr>
              <w:ind w:left="113" w:right="113"/>
              <w:jc w:val="center"/>
              <w:rPr>
                <w:sz w:val="16"/>
              </w:rPr>
            </w:pPr>
            <w:r w:rsidRPr="00FB23B0">
              <w:rPr>
                <w:sz w:val="16"/>
              </w:rPr>
              <w:t>szt.</w:t>
            </w:r>
          </w:p>
        </w:tc>
        <w:tc>
          <w:tcPr>
            <w:tcW w:w="657" w:type="dxa"/>
            <w:vMerge w:val="restart"/>
            <w:tcBorders>
              <w:top w:val="single" w:sz="18" w:space="0" w:color="auto"/>
              <w:left w:val="single" w:sz="2" w:space="0" w:color="000000"/>
              <w:right w:val="single" w:sz="18" w:space="0" w:color="auto"/>
            </w:tcBorders>
            <w:textDirection w:val="btLr"/>
            <w:vAlign w:val="center"/>
          </w:tcPr>
          <w:p w:rsidR="007F3681" w:rsidRPr="00FB23B0" w:rsidRDefault="007F3681" w:rsidP="001D1443">
            <w:pPr>
              <w:ind w:left="113" w:right="113"/>
              <w:jc w:val="center"/>
              <w:rPr>
                <w:sz w:val="16"/>
              </w:rPr>
            </w:pPr>
            <w:r w:rsidRPr="00FB23B0">
              <w:rPr>
                <w:sz w:val="16"/>
              </w:rPr>
              <w:t>odłów</w:t>
            </w:r>
          </w:p>
          <w:p w:rsidR="007F3681" w:rsidRPr="00FB23B0" w:rsidRDefault="007F3681" w:rsidP="001D1443">
            <w:pPr>
              <w:ind w:left="113" w:right="113"/>
              <w:jc w:val="center"/>
              <w:rPr>
                <w:sz w:val="16"/>
              </w:rPr>
            </w:pPr>
            <w:r w:rsidRPr="00FB23B0">
              <w:rPr>
                <w:sz w:val="16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:rsidR="007F3681" w:rsidRPr="00FB23B0" w:rsidRDefault="000A4C23" w:rsidP="00D30C49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o</w:t>
            </w:r>
            <w:r w:rsidR="007F3681">
              <w:rPr>
                <w:sz w:val="17"/>
                <w:szCs w:val="17"/>
              </w:rPr>
              <w:t>dstrzał</w:t>
            </w:r>
            <w:r>
              <w:rPr>
                <w:sz w:val="17"/>
                <w:szCs w:val="17"/>
              </w:rPr>
              <w:t xml:space="preserve"> szt.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3681" w:rsidRPr="00FB23B0" w:rsidRDefault="000A4C23" w:rsidP="00D30C49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odłów szt.</w:t>
            </w:r>
          </w:p>
        </w:tc>
      </w:tr>
      <w:tr w:rsidR="007F3681" w:rsidTr="006D52FA">
        <w:trPr>
          <w:cantSplit/>
          <w:trHeight w:val="800"/>
          <w:jc w:val="center"/>
        </w:trPr>
        <w:tc>
          <w:tcPr>
            <w:tcW w:w="1795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F3681" w:rsidRPr="00EF6398" w:rsidRDefault="007F3681">
            <w:pPr>
              <w:rPr>
                <w:b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F3681" w:rsidRPr="00EF6398" w:rsidRDefault="007F3681" w:rsidP="008E7AAC">
            <w:pPr>
              <w:ind w:left="113" w:right="113"/>
              <w:jc w:val="center"/>
              <w:rPr>
                <w:b/>
                <w:sz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extDirection w:val="btLr"/>
          </w:tcPr>
          <w:p w:rsidR="007F3681" w:rsidRPr="00EF6398" w:rsidRDefault="007F3681" w:rsidP="008E7AAC">
            <w:pPr>
              <w:ind w:left="113" w:right="113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EF6398" w:rsidRDefault="007F3681" w:rsidP="00242E7B">
            <w:pPr>
              <w:ind w:left="113" w:right="113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F3681" w:rsidRPr="00FB23B0" w:rsidRDefault="007F3681" w:rsidP="00242E7B">
            <w:pPr>
              <w:ind w:left="113" w:right="113"/>
              <w:jc w:val="center"/>
              <w:rPr>
                <w:sz w:val="16"/>
              </w:rPr>
            </w:pPr>
            <w:r w:rsidRPr="00FB23B0">
              <w:rPr>
                <w:sz w:val="16"/>
              </w:rPr>
              <w:t>odstrzał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F3681" w:rsidRPr="00FB23B0" w:rsidRDefault="007F3681" w:rsidP="00242E7B">
            <w:pPr>
              <w:ind w:left="113" w:right="113"/>
              <w:jc w:val="center"/>
              <w:rPr>
                <w:sz w:val="16"/>
              </w:rPr>
            </w:pPr>
            <w:r w:rsidRPr="00FB23B0">
              <w:rPr>
                <w:sz w:val="16"/>
              </w:rPr>
              <w:t>odłów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FB23B0" w:rsidRDefault="007F3681" w:rsidP="00242E7B">
            <w:pPr>
              <w:ind w:left="113" w:right="113"/>
              <w:jc w:val="center"/>
              <w:rPr>
                <w:sz w:val="16"/>
              </w:rPr>
            </w:pPr>
            <w:r w:rsidRPr="00FB23B0">
              <w:rPr>
                <w:sz w:val="16"/>
              </w:rPr>
              <w:t>ubytki</w:t>
            </w: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F3681" w:rsidRPr="00EF6398" w:rsidRDefault="007F3681" w:rsidP="00712350">
            <w:pPr>
              <w:jc w:val="center"/>
              <w:rPr>
                <w:b/>
                <w:sz w:val="16"/>
              </w:rPr>
            </w:pP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F3681" w:rsidRPr="00EF6398" w:rsidRDefault="007F3681" w:rsidP="00712350">
            <w:pPr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F3681" w:rsidRPr="00EF6398" w:rsidRDefault="007F3681" w:rsidP="00712350">
            <w:pPr>
              <w:jc w:val="center"/>
              <w:rPr>
                <w:b/>
                <w:sz w:val="16"/>
              </w:rPr>
            </w:pPr>
          </w:p>
        </w:tc>
        <w:tc>
          <w:tcPr>
            <w:tcW w:w="658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F3681" w:rsidRPr="00EF6398" w:rsidRDefault="007F3681" w:rsidP="00712350">
            <w:pPr>
              <w:jc w:val="center"/>
              <w:rPr>
                <w:b/>
                <w:sz w:val="16"/>
              </w:rPr>
            </w:pPr>
          </w:p>
        </w:tc>
        <w:tc>
          <w:tcPr>
            <w:tcW w:w="760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" w:space="0" w:color="000000"/>
            </w:tcBorders>
            <w:textDirection w:val="btLr"/>
            <w:vAlign w:val="center"/>
          </w:tcPr>
          <w:p w:rsidR="007F3681" w:rsidRPr="00EF6398" w:rsidRDefault="007F3681" w:rsidP="001D1443">
            <w:pPr>
              <w:ind w:left="113" w:right="113"/>
              <w:jc w:val="center"/>
              <w:rPr>
                <w:b/>
                <w:sz w:val="16"/>
              </w:rPr>
            </w:pPr>
          </w:p>
        </w:tc>
        <w:tc>
          <w:tcPr>
            <w:tcW w:w="657" w:type="dxa"/>
            <w:vMerge/>
            <w:tcBorders>
              <w:top w:val="single" w:sz="18" w:space="0" w:color="auto"/>
              <w:left w:val="single" w:sz="2" w:space="0" w:color="000000"/>
              <w:bottom w:val="single" w:sz="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EF6398" w:rsidRDefault="007F3681" w:rsidP="001D1443">
            <w:pPr>
              <w:ind w:left="113" w:right="113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2" w:space="0" w:color="000000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F3681" w:rsidRPr="00D30C49" w:rsidRDefault="007F3681" w:rsidP="000F3040">
            <w:pPr>
              <w:ind w:left="113" w:right="113"/>
              <w:jc w:val="center"/>
              <w:rPr>
                <w:sz w:val="17"/>
                <w:szCs w:val="17"/>
              </w:rPr>
            </w:pPr>
            <w:r w:rsidRPr="00D30C49">
              <w:rPr>
                <w:sz w:val="17"/>
                <w:szCs w:val="17"/>
              </w:rPr>
              <w:t>m</w:t>
            </w:r>
            <w:r>
              <w:rPr>
                <w:sz w:val="17"/>
                <w:szCs w:val="17"/>
              </w:rPr>
              <w:t>in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D30C49" w:rsidRDefault="007F3681" w:rsidP="00F241D0">
            <w:pPr>
              <w:ind w:left="113" w:right="1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max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F3681" w:rsidRPr="00D30C49" w:rsidRDefault="007F3681" w:rsidP="00F241D0">
            <w:pPr>
              <w:ind w:left="113" w:right="1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min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D30C49" w:rsidRDefault="007F3681" w:rsidP="00F241D0">
            <w:pPr>
              <w:ind w:left="113" w:right="1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max</w:t>
            </w:r>
          </w:p>
        </w:tc>
      </w:tr>
      <w:tr w:rsidR="00FB23B0" w:rsidTr="006D52FA">
        <w:trPr>
          <w:cantSplit/>
          <w:jc w:val="center"/>
        </w:trPr>
        <w:tc>
          <w:tcPr>
            <w:tcW w:w="179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23B0" w:rsidRDefault="00FB23B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23B0" w:rsidRPr="003E6554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23B0" w:rsidRPr="003E6554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23B0" w:rsidRPr="003E6554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23B0" w:rsidRPr="003E6554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" w:space="0" w:color="000000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57" w:type="dxa"/>
            <w:tcBorders>
              <w:top w:val="single" w:sz="8" w:space="0" w:color="auto"/>
              <w:left w:val="single" w:sz="2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000000"/>
              <w:bottom w:val="single" w:sz="18" w:space="0" w:color="auto"/>
              <w:right w:val="single" w:sz="6" w:space="0" w:color="auto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23B0" w:rsidRDefault="00FB23B0" w:rsidP="00D30C49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</w:tr>
      <w:tr w:rsidR="000A7927" w:rsidTr="006D52FA">
        <w:trPr>
          <w:cantSplit/>
          <w:jc w:val="center"/>
        </w:trPr>
        <w:tc>
          <w:tcPr>
            <w:tcW w:w="179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A7927" w:rsidRDefault="000A792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1.Łosie razem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A7927" w:rsidRPr="001A4018" w:rsidRDefault="000A7927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A7927" w:rsidRDefault="000A7927" w:rsidP="00ED3A9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A7927" w:rsidRDefault="000A7927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A7927" w:rsidRDefault="000A7927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A7927" w:rsidRDefault="000A7927" w:rsidP="00ED3A92">
            <w:pPr>
              <w:jc w:val="center"/>
              <w:rPr>
                <w:sz w:val="18"/>
              </w:rPr>
            </w:pP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a) byki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EA2E3F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EA2E3F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F17613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F17613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b) klępy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EA2E3F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EA2E3F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F17613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F17613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c) łoszaki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EA2E3F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EA2E3F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F17613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F17613">
              <w:rPr>
                <w:sz w:val="18"/>
              </w:rPr>
              <w:t>X</w:t>
            </w:r>
          </w:p>
        </w:tc>
      </w:tr>
      <w:tr w:rsidR="000A7927" w:rsidTr="006D52FA">
        <w:trPr>
          <w:cantSplit/>
          <w:trHeight w:val="169"/>
          <w:jc w:val="center"/>
        </w:trPr>
        <w:tc>
          <w:tcPr>
            <w:tcW w:w="179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A7927" w:rsidRDefault="000A792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2.Jelenie razem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0A7927" w:rsidRPr="001A4018" w:rsidRDefault="000A79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A7927" w:rsidRPr="001A4018" w:rsidRDefault="000A7927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A7927" w:rsidRPr="001A4018" w:rsidRDefault="000A7927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A7927" w:rsidRPr="001A4018" w:rsidRDefault="000A7927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A7927" w:rsidRDefault="000A7927" w:rsidP="00ED3A9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A7927" w:rsidRDefault="000A7927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A7927" w:rsidRDefault="000A7927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A7927" w:rsidRDefault="000A7927" w:rsidP="00ED3A92">
            <w:pPr>
              <w:jc w:val="center"/>
              <w:rPr>
                <w:sz w:val="18"/>
              </w:rPr>
            </w:pP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a) byki razem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 xml:space="preserve">    - I kl. wieku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 xml:space="preserve">    - II kl. wieku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 xml:space="preserve">    - III kl. wieku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b) łanie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c) cielęta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3.Jelenie Sika</w:t>
            </w:r>
            <w:r w:rsidR="001203B2">
              <w:rPr>
                <w:b/>
                <w:sz w:val="20"/>
              </w:rPr>
              <w:t xml:space="preserve"> r-m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E742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a) byki razem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E742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 xml:space="preserve">    - I kl. wieku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E742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 xml:space="preserve">    - II kl. wieku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E742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 xml:space="preserve">    - III kl. wieku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E742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b) łanie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E742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c)cielęta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 w:rsidP="00E742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4.Daniele r-m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a) byki razem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 xml:space="preserve">    - I kl. wieku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 xml:space="preserve">    - II kl. wieku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 xml:space="preserve">    - III kl. wieku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b) łanie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c) cielęta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5.Sarny razem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a) kozły razem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 xml:space="preserve">    - I kl. wieku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 xml:space="preserve">    - II kl. wieku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b) kozy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c) koźlęta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6.Muflony r-m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a) tryki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trHeight w:val="65"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b) owce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</w:tcPr>
          <w:p w:rsidR="00ED3A92" w:rsidRDefault="00ED3A92">
            <w:pPr>
              <w:rPr>
                <w:sz w:val="20"/>
              </w:rPr>
            </w:pPr>
            <w:r>
              <w:rPr>
                <w:sz w:val="20"/>
              </w:rPr>
              <w:t>c) jagnięta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987B15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auto"/>
            </w:tcBorders>
          </w:tcPr>
          <w:p w:rsidR="00ED3A92" w:rsidRDefault="00ED3A9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7.Dziki razem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7214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7214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auto"/>
            </w:tcBorders>
          </w:tcPr>
          <w:p w:rsidR="00ED3A92" w:rsidRDefault="00ED3A92" w:rsidP="00F75194">
            <w:pPr>
              <w:rPr>
                <w:sz w:val="20"/>
              </w:rPr>
            </w:pPr>
            <w:r>
              <w:rPr>
                <w:sz w:val="20"/>
              </w:rPr>
              <w:t>a) lochy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E742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E742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auto"/>
            </w:tcBorders>
          </w:tcPr>
          <w:p w:rsidR="00ED3A92" w:rsidRDefault="00ED3A92" w:rsidP="00F75194">
            <w:pPr>
              <w:rPr>
                <w:sz w:val="20"/>
              </w:rPr>
            </w:pPr>
            <w:r>
              <w:rPr>
                <w:sz w:val="20"/>
              </w:rPr>
              <w:t>b) odyńce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auto"/>
            </w:tcBorders>
          </w:tcPr>
          <w:p w:rsidR="00ED3A92" w:rsidRDefault="00ED3A92" w:rsidP="00F75194">
            <w:pPr>
              <w:rPr>
                <w:sz w:val="20"/>
              </w:rPr>
            </w:pPr>
            <w:r>
              <w:rPr>
                <w:sz w:val="20"/>
              </w:rPr>
              <w:t>c) pozostałe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857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857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857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857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857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857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857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 w:rsidP="00857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  <w:tr w:rsidR="00ED3A92" w:rsidTr="006D52FA">
        <w:trPr>
          <w:cantSplit/>
          <w:jc w:val="center"/>
        </w:trPr>
        <w:tc>
          <w:tcPr>
            <w:tcW w:w="1795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auto"/>
            </w:tcBorders>
          </w:tcPr>
          <w:p w:rsidR="00ED3A92" w:rsidRDefault="00ED3A92" w:rsidP="00D26F9C">
            <w:pPr>
              <w:rPr>
                <w:sz w:val="20"/>
              </w:rPr>
            </w:pPr>
            <w:r>
              <w:rPr>
                <w:sz w:val="20"/>
              </w:rPr>
              <w:t>d) warchlaki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 w:rsidP="00D26F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D26F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D26F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 w:rsidP="00D26F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 w:rsidP="00D26F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D26F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D26F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D3A92" w:rsidRPr="001A4018" w:rsidRDefault="00ED3A92" w:rsidP="00D26F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Pr="001A4018" w:rsidRDefault="00ED3A92" w:rsidP="001A4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D3A92" w:rsidRDefault="00ED3A92" w:rsidP="00ED3A92">
            <w:pPr>
              <w:jc w:val="center"/>
            </w:pPr>
            <w:r w:rsidRPr="007A5AA5">
              <w:rPr>
                <w:sz w:val="18"/>
              </w:rPr>
              <w:t>X</w:t>
            </w:r>
          </w:p>
        </w:tc>
      </w:tr>
    </w:tbl>
    <w:p w:rsidR="005C724D" w:rsidRDefault="005C724D"/>
    <w:p w:rsidR="000C341C" w:rsidRPr="00387EA1" w:rsidRDefault="00617334" w:rsidP="00387EA1">
      <w:pPr>
        <w:rPr>
          <w:sz w:val="18"/>
        </w:rPr>
      </w:pPr>
      <w:r w:rsidRPr="00617334">
        <w:rPr>
          <w:sz w:val="18"/>
        </w:rPr>
        <w:t>*- dane niezbędne do prowadzenia gospodarki łowieckiej.</w:t>
      </w:r>
    </w:p>
    <w:p w:rsidR="00387EA1" w:rsidRDefault="00387EA1">
      <w:pPr>
        <w:jc w:val="center"/>
        <w:rPr>
          <w:b/>
        </w:rPr>
      </w:pPr>
    </w:p>
    <w:p w:rsidR="00387EA1" w:rsidRDefault="00387EA1">
      <w:pPr>
        <w:jc w:val="center"/>
        <w:rPr>
          <w:b/>
        </w:rPr>
      </w:pPr>
    </w:p>
    <w:p w:rsidR="005C724D" w:rsidRDefault="005C724D">
      <w:pPr>
        <w:jc w:val="center"/>
        <w:rPr>
          <w:b/>
        </w:rPr>
      </w:pPr>
      <w:r>
        <w:rPr>
          <w:b/>
        </w:rPr>
        <w:lastRenderedPageBreak/>
        <w:t>-- 3 --</w:t>
      </w:r>
    </w:p>
    <w:p w:rsidR="005C724D" w:rsidRDefault="005C724D">
      <w:pPr>
        <w:numPr>
          <w:ilvl w:val="0"/>
          <w:numId w:val="3"/>
        </w:numPr>
        <w:rPr>
          <w:b/>
        </w:rPr>
      </w:pPr>
      <w:r>
        <w:rPr>
          <w:b/>
        </w:rPr>
        <w:t>zwierzyna drobna.</w:t>
      </w:r>
    </w:p>
    <w:tbl>
      <w:tblPr>
        <w:tblW w:w="11134" w:type="dxa"/>
        <w:jc w:val="center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4"/>
        <w:gridCol w:w="708"/>
        <w:gridCol w:w="567"/>
        <w:gridCol w:w="567"/>
        <w:gridCol w:w="709"/>
        <w:gridCol w:w="956"/>
        <w:gridCol w:w="1028"/>
        <w:gridCol w:w="851"/>
        <w:gridCol w:w="850"/>
        <w:gridCol w:w="709"/>
        <w:gridCol w:w="567"/>
        <w:gridCol w:w="531"/>
        <w:gridCol w:w="462"/>
        <w:gridCol w:w="425"/>
      </w:tblGrid>
      <w:tr w:rsidR="007F3681" w:rsidTr="007F3681">
        <w:trPr>
          <w:cantSplit/>
          <w:trHeight w:val="1667"/>
          <w:jc w:val="center"/>
        </w:trPr>
        <w:tc>
          <w:tcPr>
            <w:tcW w:w="220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F3681" w:rsidRDefault="007F3681" w:rsidP="007F3681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Gatunki zwierząt łownych</w:t>
            </w:r>
          </w:p>
        </w:tc>
        <w:tc>
          <w:tcPr>
            <w:tcW w:w="12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E74251" w:rsidRDefault="007F3681" w:rsidP="00425B59">
            <w:pPr>
              <w:ind w:left="113" w:right="113"/>
              <w:jc w:val="center"/>
              <w:rPr>
                <w:b/>
                <w:sz w:val="17"/>
                <w:szCs w:val="17"/>
              </w:rPr>
            </w:pPr>
            <w:r w:rsidRPr="00E74251">
              <w:rPr>
                <w:b/>
                <w:sz w:val="17"/>
                <w:szCs w:val="17"/>
              </w:rPr>
              <w:t>Plan pozyskania</w:t>
            </w:r>
          </w:p>
          <w:p w:rsidR="007F3681" w:rsidRPr="00E74251" w:rsidRDefault="007F3681" w:rsidP="00425B59">
            <w:pPr>
              <w:ind w:left="113" w:right="113"/>
              <w:jc w:val="center"/>
              <w:rPr>
                <w:b/>
                <w:sz w:val="17"/>
                <w:szCs w:val="17"/>
              </w:rPr>
            </w:pPr>
            <w:r w:rsidRPr="00E74251">
              <w:rPr>
                <w:b/>
                <w:sz w:val="17"/>
                <w:szCs w:val="17"/>
              </w:rPr>
              <w:t>roku   poprzedniego</w:t>
            </w:r>
          </w:p>
          <w:p w:rsidR="007F3681" w:rsidRPr="00E74251" w:rsidRDefault="007F3681" w:rsidP="00425B59">
            <w:pPr>
              <w:pStyle w:val="Tekstpodstawowy"/>
              <w:ind w:left="113" w:right="113"/>
              <w:rPr>
                <w:sz w:val="17"/>
                <w:szCs w:val="17"/>
              </w:rPr>
            </w:pPr>
            <w:r w:rsidRPr="00E74251">
              <w:rPr>
                <w:b w:val="0"/>
                <w:sz w:val="17"/>
                <w:szCs w:val="17"/>
              </w:rPr>
              <w:t>........./.........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E74251" w:rsidRDefault="007F3681" w:rsidP="00425B59">
            <w:pPr>
              <w:pStyle w:val="Tekstpodstawowy"/>
              <w:ind w:left="113" w:right="113"/>
              <w:rPr>
                <w:sz w:val="17"/>
                <w:szCs w:val="17"/>
              </w:rPr>
            </w:pPr>
            <w:r w:rsidRPr="00E74251">
              <w:rPr>
                <w:sz w:val="17"/>
                <w:szCs w:val="17"/>
              </w:rPr>
              <w:t>Wykonanie planu pozyskania roku poprzedniego</w:t>
            </w:r>
          </w:p>
          <w:p w:rsidR="007F3681" w:rsidRPr="00E74251" w:rsidRDefault="007F3681" w:rsidP="00425B59">
            <w:pPr>
              <w:pStyle w:val="Tekstpodstawowy"/>
              <w:ind w:left="113" w:right="113"/>
              <w:rPr>
                <w:sz w:val="17"/>
                <w:szCs w:val="17"/>
              </w:rPr>
            </w:pPr>
            <w:r w:rsidRPr="00E74251">
              <w:rPr>
                <w:sz w:val="17"/>
                <w:szCs w:val="17"/>
              </w:rPr>
              <w:t>……/……</w:t>
            </w:r>
          </w:p>
        </w:tc>
        <w:tc>
          <w:tcPr>
            <w:tcW w:w="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E74251" w:rsidRDefault="007F3681" w:rsidP="00425B59">
            <w:pPr>
              <w:pStyle w:val="Tekstpodstawowy"/>
              <w:ind w:left="113" w:right="113"/>
              <w:rPr>
                <w:sz w:val="17"/>
                <w:szCs w:val="17"/>
              </w:rPr>
            </w:pPr>
            <w:r w:rsidRPr="00E74251">
              <w:rPr>
                <w:sz w:val="17"/>
                <w:szCs w:val="17"/>
              </w:rPr>
              <w:t xml:space="preserve">Liczba </w:t>
            </w:r>
            <w:r>
              <w:rPr>
                <w:sz w:val="17"/>
                <w:szCs w:val="17"/>
              </w:rPr>
              <w:t xml:space="preserve"> z</w:t>
            </w:r>
            <w:r w:rsidRPr="00E74251">
              <w:rPr>
                <w:sz w:val="17"/>
                <w:szCs w:val="17"/>
              </w:rPr>
              <w:t xml:space="preserve">asiedlonych zwierząt do </w:t>
            </w:r>
            <w:r>
              <w:rPr>
                <w:sz w:val="17"/>
                <w:szCs w:val="17"/>
              </w:rPr>
              <w:t>10</w:t>
            </w:r>
            <w:r w:rsidRPr="00E74251">
              <w:rPr>
                <w:sz w:val="17"/>
                <w:szCs w:val="17"/>
              </w:rPr>
              <w:t xml:space="preserve">.03 </w:t>
            </w:r>
            <w:proofErr w:type="spellStart"/>
            <w:r w:rsidRPr="00E74251">
              <w:rPr>
                <w:sz w:val="17"/>
                <w:szCs w:val="17"/>
              </w:rPr>
              <w:t>poprz</w:t>
            </w:r>
            <w:proofErr w:type="spellEnd"/>
            <w:r w:rsidRPr="00E74251">
              <w:rPr>
                <w:sz w:val="17"/>
                <w:szCs w:val="17"/>
              </w:rPr>
              <w:t>.   r. gosp.</w:t>
            </w:r>
          </w:p>
        </w:tc>
        <w:tc>
          <w:tcPr>
            <w:tcW w:w="10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000000"/>
            </w:tcBorders>
            <w:textDirection w:val="btLr"/>
            <w:vAlign w:val="center"/>
          </w:tcPr>
          <w:p w:rsidR="007F3681" w:rsidRPr="00E74251" w:rsidRDefault="007F3681" w:rsidP="00425B59">
            <w:pPr>
              <w:ind w:left="113" w:right="113"/>
              <w:jc w:val="center"/>
              <w:rPr>
                <w:b/>
                <w:sz w:val="17"/>
                <w:szCs w:val="17"/>
              </w:rPr>
            </w:pPr>
            <w:r w:rsidRPr="00E74251">
              <w:rPr>
                <w:b/>
                <w:sz w:val="17"/>
                <w:szCs w:val="17"/>
              </w:rPr>
              <w:t xml:space="preserve">Szacowana </w:t>
            </w:r>
            <w:r>
              <w:rPr>
                <w:b/>
                <w:sz w:val="17"/>
                <w:szCs w:val="17"/>
              </w:rPr>
              <w:t>L</w:t>
            </w:r>
            <w:r w:rsidRPr="00E74251">
              <w:rPr>
                <w:b/>
                <w:sz w:val="17"/>
                <w:szCs w:val="17"/>
              </w:rPr>
              <w:t>iczebność zwier</w:t>
            </w:r>
            <w:r>
              <w:rPr>
                <w:b/>
                <w:sz w:val="17"/>
                <w:szCs w:val="17"/>
              </w:rPr>
              <w:t>ząt</w:t>
            </w:r>
            <w:r w:rsidRPr="00E74251">
              <w:rPr>
                <w:b/>
                <w:sz w:val="17"/>
                <w:szCs w:val="17"/>
              </w:rPr>
              <w:t xml:space="preserve">  wg. stanu na</w:t>
            </w:r>
          </w:p>
          <w:p w:rsidR="007F3681" w:rsidRPr="00E74251" w:rsidRDefault="007F3681" w:rsidP="007F3681">
            <w:pPr>
              <w:ind w:left="113" w:right="113"/>
              <w:jc w:val="center"/>
              <w:rPr>
                <w:b/>
                <w:sz w:val="17"/>
                <w:szCs w:val="17"/>
              </w:rPr>
            </w:pPr>
            <w:r w:rsidRPr="00E74251">
              <w:rPr>
                <w:b/>
                <w:sz w:val="17"/>
                <w:szCs w:val="17"/>
              </w:rPr>
              <w:t>10.03.………….r.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  <w:vAlign w:val="center"/>
          </w:tcPr>
          <w:p w:rsidR="007F3681" w:rsidRPr="00E74251" w:rsidRDefault="007F3681" w:rsidP="007F3681">
            <w:pPr>
              <w:ind w:left="113" w:right="113"/>
              <w:jc w:val="center"/>
              <w:rPr>
                <w:b/>
                <w:sz w:val="17"/>
                <w:szCs w:val="17"/>
              </w:rPr>
            </w:pPr>
            <w:r w:rsidRPr="00E74251">
              <w:rPr>
                <w:b/>
                <w:sz w:val="17"/>
                <w:szCs w:val="17"/>
              </w:rPr>
              <w:t>Plan zasiedleń w roku gosp</w:t>
            </w:r>
            <w:r>
              <w:rPr>
                <w:b/>
                <w:sz w:val="17"/>
                <w:szCs w:val="17"/>
              </w:rPr>
              <w:t xml:space="preserve">. …../…..           </w:t>
            </w:r>
          </w:p>
        </w:tc>
        <w:tc>
          <w:tcPr>
            <w:tcW w:w="155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textDirection w:val="btLr"/>
            <w:vAlign w:val="center"/>
          </w:tcPr>
          <w:p w:rsidR="007F3681" w:rsidRPr="00E74251" w:rsidRDefault="007F3681" w:rsidP="00425B59">
            <w:pPr>
              <w:ind w:left="113" w:right="113"/>
              <w:jc w:val="center"/>
              <w:rPr>
                <w:b/>
                <w:sz w:val="17"/>
                <w:szCs w:val="17"/>
              </w:rPr>
            </w:pPr>
            <w:r w:rsidRPr="00E74251">
              <w:rPr>
                <w:b/>
                <w:sz w:val="17"/>
                <w:szCs w:val="17"/>
              </w:rPr>
              <w:t xml:space="preserve">Optymalna liczba zwierząt zaplanowanych do </w:t>
            </w:r>
            <w:r>
              <w:rPr>
                <w:b/>
                <w:sz w:val="17"/>
                <w:szCs w:val="17"/>
              </w:rPr>
              <w:t>pozyskania</w:t>
            </w:r>
            <w:r w:rsidRPr="00E74251">
              <w:rPr>
                <w:b/>
                <w:sz w:val="17"/>
                <w:szCs w:val="17"/>
              </w:rPr>
              <w:t xml:space="preserve"> w </w:t>
            </w:r>
            <w:r>
              <w:rPr>
                <w:b/>
                <w:sz w:val="17"/>
                <w:szCs w:val="17"/>
              </w:rPr>
              <w:t xml:space="preserve">……./……  </w:t>
            </w:r>
            <w:r w:rsidRPr="00E74251">
              <w:rPr>
                <w:b/>
                <w:sz w:val="17"/>
                <w:szCs w:val="17"/>
              </w:rPr>
              <w:t>roku gospodarczym</w:t>
            </w:r>
          </w:p>
          <w:p w:rsidR="007F3681" w:rsidRPr="00E74251" w:rsidRDefault="007F3681" w:rsidP="00425B59">
            <w:pPr>
              <w:ind w:left="113" w:right="113"/>
              <w:jc w:val="center"/>
              <w:rPr>
                <w:b/>
                <w:sz w:val="17"/>
                <w:szCs w:val="17"/>
              </w:rPr>
            </w:pPr>
            <w:r w:rsidRPr="00E74251">
              <w:rPr>
                <w:b/>
                <w:sz w:val="17"/>
                <w:szCs w:val="17"/>
              </w:rPr>
              <w:t>..………./………</w:t>
            </w: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000000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7F3681" w:rsidRPr="00161F18" w:rsidRDefault="007F3681" w:rsidP="00425B59">
            <w:pPr>
              <w:ind w:left="113" w:right="113"/>
              <w:jc w:val="center"/>
              <w:rPr>
                <w:b/>
                <w:sz w:val="16"/>
              </w:rPr>
            </w:pPr>
            <w:r w:rsidRPr="00161F18">
              <w:rPr>
                <w:b/>
                <w:sz w:val="16"/>
              </w:rPr>
              <w:t>Minimalna i maksymalna liczba zwier</w:t>
            </w:r>
            <w:r>
              <w:rPr>
                <w:b/>
                <w:sz w:val="16"/>
              </w:rPr>
              <w:t>ząt</w:t>
            </w:r>
            <w:r w:rsidRPr="00161F18">
              <w:rPr>
                <w:b/>
                <w:sz w:val="16"/>
              </w:rPr>
              <w:t xml:space="preserve"> zaplanowana do </w:t>
            </w:r>
            <w:r>
              <w:rPr>
                <w:b/>
                <w:sz w:val="16"/>
              </w:rPr>
              <w:t>pozyskania</w:t>
            </w:r>
            <w:r w:rsidRPr="00161F18">
              <w:rPr>
                <w:b/>
                <w:sz w:val="16"/>
              </w:rPr>
              <w:t xml:space="preserve"> w roku gospodarczym</w:t>
            </w:r>
          </w:p>
          <w:p w:rsidR="007F3681" w:rsidRDefault="007F3681" w:rsidP="00425B59">
            <w:pPr>
              <w:ind w:left="113" w:right="113"/>
              <w:jc w:val="center"/>
              <w:rPr>
                <w:b/>
                <w:sz w:val="17"/>
                <w:szCs w:val="17"/>
              </w:rPr>
            </w:pPr>
          </w:p>
          <w:p w:rsidR="007F3681" w:rsidRPr="00161F18" w:rsidRDefault="007F3681" w:rsidP="00425B59">
            <w:pPr>
              <w:ind w:left="113" w:right="113"/>
              <w:jc w:val="center"/>
              <w:rPr>
                <w:b/>
                <w:sz w:val="16"/>
              </w:rPr>
            </w:pPr>
            <w:r w:rsidRPr="00161F18">
              <w:rPr>
                <w:b/>
                <w:sz w:val="17"/>
                <w:szCs w:val="17"/>
              </w:rPr>
              <w:t>..……./………</w:t>
            </w:r>
          </w:p>
        </w:tc>
      </w:tr>
      <w:tr w:rsidR="007F3681" w:rsidTr="00D02845">
        <w:trPr>
          <w:cantSplit/>
          <w:trHeight w:val="244"/>
          <w:jc w:val="center"/>
        </w:trPr>
        <w:tc>
          <w:tcPr>
            <w:tcW w:w="220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F3681" w:rsidRDefault="007F3681">
            <w:pPr>
              <w:rPr>
                <w:b/>
                <w:sz w:val="18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center"/>
          </w:tcPr>
          <w:p w:rsidR="007F3681" w:rsidRPr="00425B59" w:rsidRDefault="007F3681" w:rsidP="00F241D0">
            <w:pPr>
              <w:ind w:left="113" w:right="113"/>
              <w:jc w:val="center"/>
              <w:rPr>
                <w:sz w:val="16"/>
              </w:rPr>
            </w:pPr>
            <w:r w:rsidRPr="00425B59">
              <w:rPr>
                <w:sz w:val="16"/>
              </w:rPr>
              <w:t xml:space="preserve">odstrzał </w:t>
            </w:r>
          </w:p>
          <w:p w:rsidR="007F3681" w:rsidRPr="00425B59" w:rsidRDefault="007F3681" w:rsidP="00F241D0">
            <w:pPr>
              <w:ind w:left="113" w:right="113"/>
              <w:jc w:val="center"/>
              <w:rPr>
                <w:sz w:val="16"/>
              </w:rPr>
            </w:pPr>
            <w:r w:rsidRPr="00425B59">
              <w:rPr>
                <w:sz w:val="16"/>
              </w:rPr>
              <w:t>szt.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textDirection w:val="btLr"/>
          </w:tcPr>
          <w:p w:rsidR="007F3681" w:rsidRPr="00425B59" w:rsidRDefault="007F3681" w:rsidP="00F241D0">
            <w:pPr>
              <w:ind w:left="113" w:right="113"/>
              <w:jc w:val="center"/>
              <w:rPr>
                <w:sz w:val="16"/>
              </w:rPr>
            </w:pPr>
            <w:r w:rsidRPr="00425B59">
              <w:rPr>
                <w:sz w:val="16"/>
              </w:rPr>
              <w:t xml:space="preserve">odłów </w:t>
            </w:r>
          </w:p>
          <w:p w:rsidR="007F3681" w:rsidRPr="00425B59" w:rsidRDefault="007F3681" w:rsidP="00F241D0">
            <w:pPr>
              <w:ind w:left="113" w:right="113"/>
              <w:jc w:val="center"/>
              <w:rPr>
                <w:sz w:val="16"/>
              </w:rPr>
            </w:pPr>
            <w:r w:rsidRPr="00425B59">
              <w:rPr>
                <w:sz w:val="16"/>
              </w:rPr>
              <w:t>szt.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center"/>
          </w:tcPr>
          <w:p w:rsidR="007F3681" w:rsidRPr="00425B59" w:rsidRDefault="007F3681" w:rsidP="007F3681">
            <w:pPr>
              <w:ind w:left="113" w:right="113"/>
              <w:jc w:val="center"/>
              <w:rPr>
                <w:sz w:val="16"/>
              </w:rPr>
            </w:pPr>
            <w:r w:rsidRPr="00425B59">
              <w:rPr>
                <w:sz w:val="16"/>
              </w:rPr>
              <w:t>odstrzał</w:t>
            </w:r>
          </w:p>
          <w:p w:rsidR="007F3681" w:rsidRPr="00425B59" w:rsidRDefault="007F3681" w:rsidP="007F3681">
            <w:pPr>
              <w:ind w:left="113" w:right="113"/>
              <w:jc w:val="center"/>
              <w:rPr>
                <w:sz w:val="16"/>
              </w:rPr>
            </w:pPr>
            <w:r w:rsidRPr="00425B59">
              <w:rPr>
                <w:sz w:val="16"/>
              </w:rPr>
              <w:t>szt.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425B59" w:rsidRDefault="007F3681" w:rsidP="007F3681">
            <w:pPr>
              <w:ind w:left="113" w:right="113"/>
              <w:jc w:val="center"/>
              <w:rPr>
                <w:sz w:val="16"/>
              </w:rPr>
            </w:pPr>
            <w:r w:rsidRPr="00425B59">
              <w:rPr>
                <w:sz w:val="16"/>
              </w:rPr>
              <w:t>odłów</w:t>
            </w:r>
          </w:p>
          <w:p w:rsidR="007F3681" w:rsidRPr="00425B59" w:rsidRDefault="007F3681" w:rsidP="007F3681">
            <w:pPr>
              <w:ind w:left="113" w:right="113"/>
              <w:jc w:val="center"/>
              <w:rPr>
                <w:sz w:val="16"/>
              </w:rPr>
            </w:pPr>
            <w:r w:rsidRPr="00425B59">
              <w:rPr>
                <w:sz w:val="16"/>
              </w:rPr>
              <w:t>szt.</w:t>
            </w:r>
          </w:p>
        </w:tc>
        <w:tc>
          <w:tcPr>
            <w:tcW w:w="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  <w:r w:rsidRPr="00425B59">
              <w:rPr>
                <w:sz w:val="17"/>
                <w:szCs w:val="17"/>
              </w:rPr>
              <w:t>szt.</w:t>
            </w:r>
          </w:p>
        </w:tc>
        <w:tc>
          <w:tcPr>
            <w:tcW w:w="10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  <w:r w:rsidRPr="00425B59">
              <w:rPr>
                <w:sz w:val="17"/>
                <w:szCs w:val="17"/>
              </w:rPr>
              <w:t>szt.</w:t>
            </w:r>
          </w:p>
        </w:tc>
        <w:tc>
          <w:tcPr>
            <w:tcW w:w="851" w:type="dxa"/>
            <w:vMerge w:val="restart"/>
            <w:tcBorders>
              <w:top w:val="single" w:sz="18" w:space="0" w:color="000000"/>
              <w:left w:val="single" w:sz="18" w:space="0" w:color="auto"/>
              <w:right w:val="single" w:sz="18" w:space="0" w:color="auto"/>
            </w:tcBorders>
            <w:vAlign w:val="center"/>
          </w:tcPr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  <w:r w:rsidRPr="00425B59">
              <w:rPr>
                <w:sz w:val="17"/>
                <w:szCs w:val="17"/>
              </w:rPr>
              <w:t>szt.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  <w:r w:rsidRPr="00425B59">
              <w:rPr>
                <w:sz w:val="17"/>
                <w:szCs w:val="17"/>
              </w:rPr>
              <w:t>odstrzał</w:t>
            </w:r>
          </w:p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  <w:r w:rsidRPr="00425B59">
              <w:rPr>
                <w:sz w:val="17"/>
                <w:szCs w:val="17"/>
              </w:rPr>
              <w:t>szt.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  <w:r w:rsidRPr="00425B59">
              <w:rPr>
                <w:sz w:val="17"/>
                <w:szCs w:val="17"/>
              </w:rPr>
              <w:t>odłów</w:t>
            </w:r>
          </w:p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  <w:r w:rsidRPr="00425B59">
              <w:rPr>
                <w:sz w:val="17"/>
                <w:szCs w:val="17"/>
              </w:rPr>
              <w:t>szt.</w:t>
            </w:r>
          </w:p>
        </w:tc>
        <w:tc>
          <w:tcPr>
            <w:tcW w:w="109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3681" w:rsidRPr="00425B59" w:rsidRDefault="00D02845" w:rsidP="00425B59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o</w:t>
            </w:r>
            <w:r w:rsidR="007F3681">
              <w:rPr>
                <w:sz w:val="17"/>
                <w:szCs w:val="17"/>
              </w:rPr>
              <w:t>dstrzał</w:t>
            </w:r>
            <w:r>
              <w:rPr>
                <w:sz w:val="17"/>
                <w:szCs w:val="17"/>
              </w:rPr>
              <w:t xml:space="preserve"> szt.</w:t>
            </w:r>
          </w:p>
        </w:tc>
        <w:tc>
          <w:tcPr>
            <w:tcW w:w="8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3681" w:rsidRPr="00425B59" w:rsidRDefault="00D02845" w:rsidP="00D0284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o</w:t>
            </w:r>
            <w:r w:rsidR="007F3681">
              <w:rPr>
                <w:sz w:val="17"/>
                <w:szCs w:val="17"/>
              </w:rPr>
              <w:t>dłów</w:t>
            </w:r>
            <w:r>
              <w:rPr>
                <w:sz w:val="17"/>
                <w:szCs w:val="17"/>
              </w:rPr>
              <w:t xml:space="preserve"> szt.</w:t>
            </w:r>
          </w:p>
        </w:tc>
      </w:tr>
      <w:tr w:rsidR="007F3681" w:rsidTr="00D02845">
        <w:trPr>
          <w:cantSplit/>
          <w:trHeight w:val="660"/>
          <w:jc w:val="center"/>
        </w:trPr>
        <w:tc>
          <w:tcPr>
            <w:tcW w:w="2204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F3681" w:rsidRDefault="007F3681">
            <w:pPr>
              <w:rPr>
                <w:b/>
                <w:sz w:val="18"/>
              </w:rPr>
            </w:pP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8" w:space="0" w:color="auto"/>
              <w:right w:val="single" w:sz="6" w:space="0" w:color="auto"/>
            </w:tcBorders>
            <w:textDirection w:val="btLr"/>
            <w:vAlign w:val="center"/>
          </w:tcPr>
          <w:p w:rsidR="007F3681" w:rsidRPr="00425B59" w:rsidRDefault="007F3681" w:rsidP="00F241D0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8" w:space="0" w:color="auto"/>
              <w:right w:val="single" w:sz="18" w:space="0" w:color="auto"/>
            </w:tcBorders>
            <w:textDirection w:val="btLr"/>
          </w:tcPr>
          <w:p w:rsidR="007F3681" w:rsidRPr="00425B59" w:rsidRDefault="007F3681" w:rsidP="00F241D0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8" w:space="0" w:color="auto"/>
              <w:right w:val="single" w:sz="6" w:space="0" w:color="auto"/>
            </w:tcBorders>
            <w:textDirection w:val="btLr"/>
            <w:vAlign w:val="center"/>
          </w:tcPr>
          <w:p w:rsidR="007F3681" w:rsidRPr="00425B59" w:rsidRDefault="007F3681" w:rsidP="00F241D0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8" w:space="0" w:color="auto"/>
              <w:right w:val="single" w:sz="18" w:space="0" w:color="auto"/>
            </w:tcBorders>
            <w:textDirection w:val="btLr"/>
          </w:tcPr>
          <w:p w:rsidR="007F3681" w:rsidRPr="00425B59" w:rsidRDefault="007F3681" w:rsidP="00F241D0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956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F3681" w:rsidRPr="00425B59" w:rsidRDefault="007F3681" w:rsidP="00385CF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  <w:textDirection w:val="btLr"/>
            <w:vAlign w:val="center"/>
          </w:tcPr>
          <w:p w:rsidR="007F3681" w:rsidRPr="00425B59" w:rsidRDefault="007F3681" w:rsidP="00193E92">
            <w:pPr>
              <w:ind w:left="113" w:right="1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min</w:t>
            </w:r>
          </w:p>
        </w:tc>
        <w:tc>
          <w:tcPr>
            <w:tcW w:w="531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425B59" w:rsidRDefault="007F3681" w:rsidP="00193E92">
            <w:pPr>
              <w:ind w:left="113" w:right="1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max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  <w:textDirection w:val="btLr"/>
            <w:vAlign w:val="center"/>
          </w:tcPr>
          <w:p w:rsidR="007F3681" w:rsidRPr="00425B59" w:rsidRDefault="007F3681" w:rsidP="00193E92">
            <w:pPr>
              <w:ind w:left="113" w:right="1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min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  <w:textDirection w:val="btLr"/>
            <w:vAlign w:val="center"/>
          </w:tcPr>
          <w:p w:rsidR="007F3681" w:rsidRPr="00425B59" w:rsidRDefault="007F3681" w:rsidP="00193E92">
            <w:pPr>
              <w:ind w:left="113" w:right="1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max</w:t>
            </w: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A84205" w:rsidRDefault="00A84205" w:rsidP="007214F3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 w:rsidP="00712350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84205" w:rsidRDefault="00A84205" w:rsidP="0071235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 w:rsidP="0071235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000000"/>
            </w:tcBorders>
          </w:tcPr>
          <w:p w:rsidR="00A84205" w:rsidRDefault="00A84205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:rsidR="00A84205" w:rsidRDefault="00A84205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000000"/>
              <w:bottom w:val="single" w:sz="18" w:space="0" w:color="auto"/>
              <w:right w:val="single" w:sz="2" w:space="0" w:color="000000"/>
            </w:tcBorders>
          </w:tcPr>
          <w:p w:rsidR="00A84205" w:rsidRDefault="00A8420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2" w:space="0" w:color="000000"/>
              <w:bottom w:val="single" w:sz="18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4C6F6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84205" w:rsidRDefault="00A84205" w:rsidP="004C6F6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4C6F63">
              <w:rPr>
                <w:sz w:val="16"/>
              </w:rPr>
              <w:t>3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4C6F6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8. Lisy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Pr="007214F3" w:rsidRDefault="00A84205" w:rsidP="007214F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9. Jenoty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10. Borsuki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11. Kuny - razem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       w tym: </w:t>
            </w:r>
            <w:r>
              <w:rPr>
                <w:sz w:val="20"/>
              </w:rPr>
              <w:t>tumak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                    </w:t>
            </w:r>
            <w:r>
              <w:rPr>
                <w:sz w:val="20"/>
              </w:rPr>
              <w:t>kamionka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12. Norki amerykańskie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13. Tchórze zwyczajne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14. Szopy pracze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15. Piżmaki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16. Zające szaraki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17. Dzikie króliki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18. Jarząbki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19. Bażanty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20. Kuropatwy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21. Dzikie gęsi - razem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F241D0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sz w:val="20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sz w:val="20"/>
              </w:rPr>
              <w:t xml:space="preserve">   w tym:  gęgawy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F241D0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>
              <w:rPr>
                <w:b/>
                <w:sz w:val="20"/>
              </w:rPr>
              <w:t xml:space="preserve">                </w:t>
            </w:r>
            <w:r>
              <w:rPr>
                <w:sz w:val="20"/>
              </w:rPr>
              <w:t>zbożowe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F241D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                    </w:t>
            </w:r>
            <w:r>
              <w:rPr>
                <w:sz w:val="20"/>
              </w:rPr>
              <w:t>białoczelne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F241D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22. Dzikie kaczki – razem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  <w:szCs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sz w:val="20"/>
              </w:rPr>
            </w:pPr>
            <w:r>
              <w:rPr>
                <w:sz w:val="20"/>
              </w:rPr>
              <w:t xml:space="preserve">     w tym:      krzyżówki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                      </w:t>
            </w:r>
            <w:r>
              <w:rPr>
                <w:sz w:val="20"/>
              </w:rPr>
              <w:t>cyraneczki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F241D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głowienki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F241D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czernice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F241D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20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23. Gołębie grzywacze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F241D0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trHeight w:val="65"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24. Słonki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 w:rsidP="00E74251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 w:rsidP="00F241D0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  <w:tr w:rsidR="00A84205" w:rsidTr="00D02845">
        <w:trPr>
          <w:cantSplit/>
          <w:jc w:val="center"/>
        </w:trPr>
        <w:tc>
          <w:tcPr>
            <w:tcW w:w="220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25. Łyski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 w:rsidP="00F241D0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84205" w:rsidRDefault="00A84205">
            <w:pPr>
              <w:jc w:val="center"/>
              <w:rPr>
                <w:sz w:val="18"/>
              </w:rPr>
            </w:pPr>
          </w:p>
        </w:tc>
      </w:tr>
    </w:tbl>
    <w:p w:rsidR="00D75A48" w:rsidRDefault="00D75A48">
      <w:pPr>
        <w:rPr>
          <w:b/>
          <w:sz w:val="18"/>
        </w:rPr>
      </w:pPr>
    </w:p>
    <w:p w:rsidR="005C724D" w:rsidRDefault="005C724D" w:rsidP="00002DA6">
      <w:pPr>
        <w:ind w:left="284"/>
        <w:rPr>
          <w:b/>
          <w:sz w:val="18"/>
        </w:rPr>
      </w:pPr>
      <w:r>
        <w:rPr>
          <w:b/>
          <w:sz w:val="18"/>
        </w:rPr>
        <w:t>Data sporządzenia planu:.........................................</w:t>
      </w:r>
    </w:p>
    <w:p w:rsidR="005C724D" w:rsidRDefault="005C724D" w:rsidP="00002DA6">
      <w:pPr>
        <w:ind w:left="284"/>
        <w:rPr>
          <w:b/>
          <w:sz w:val="18"/>
        </w:rPr>
      </w:pPr>
    </w:p>
    <w:p w:rsidR="005C724D" w:rsidRDefault="005C724D" w:rsidP="00002DA6">
      <w:pPr>
        <w:ind w:left="284"/>
        <w:rPr>
          <w:b/>
          <w:sz w:val="18"/>
        </w:rPr>
      </w:pPr>
      <w:r>
        <w:rPr>
          <w:b/>
          <w:sz w:val="18"/>
        </w:rPr>
        <w:t>Plan sporządził:    ……………………………………………………….</w:t>
      </w:r>
      <w:r>
        <w:rPr>
          <w:b/>
          <w:sz w:val="18"/>
        </w:rPr>
        <w:tab/>
      </w:r>
      <w:r>
        <w:rPr>
          <w:b/>
          <w:sz w:val="18"/>
        </w:rPr>
        <w:tab/>
        <w:t xml:space="preserve">     Podpis……………………………………</w:t>
      </w:r>
    </w:p>
    <w:p w:rsidR="005C724D" w:rsidRDefault="005C724D" w:rsidP="00002DA6">
      <w:pPr>
        <w:ind w:left="284"/>
        <w:rPr>
          <w:b/>
          <w:sz w:val="18"/>
        </w:rPr>
      </w:pPr>
      <w:r>
        <w:rPr>
          <w:b/>
          <w:sz w:val="18"/>
        </w:rPr>
        <w:t xml:space="preserve">                                     (imię, nazwisko)</w:t>
      </w:r>
    </w:p>
    <w:p w:rsidR="005C724D" w:rsidRDefault="005C724D" w:rsidP="00002DA6">
      <w:pPr>
        <w:ind w:left="284"/>
        <w:rPr>
          <w:sz w:val="16"/>
        </w:rPr>
      </w:pPr>
      <w:r>
        <w:rPr>
          <w:sz w:val="16"/>
        </w:rPr>
        <w:t xml:space="preserve">                                                </w:t>
      </w:r>
    </w:p>
    <w:p w:rsidR="005C724D" w:rsidRDefault="005C724D" w:rsidP="00002DA6">
      <w:pPr>
        <w:ind w:left="284"/>
        <w:rPr>
          <w:b/>
          <w:sz w:val="18"/>
        </w:rPr>
      </w:pPr>
      <w:r>
        <w:rPr>
          <w:b/>
          <w:sz w:val="18"/>
        </w:rPr>
        <w:t>Opinia Wójta, Burmistrza</w:t>
      </w:r>
    </w:p>
    <w:p w:rsidR="005C724D" w:rsidRDefault="005C724D" w:rsidP="00002DA6">
      <w:pPr>
        <w:ind w:left="284"/>
        <w:rPr>
          <w:sz w:val="18"/>
        </w:rPr>
      </w:pPr>
      <w:r>
        <w:rPr>
          <w:b/>
          <w:sz w:val="18"/>
        </w:rPr>
        <w:t>lub Prezydenta  miasta</w:t>
      </w:r>
      <w:r>
        <w:rPr>
          <w:sz w:val="18"/>
        </w:rPr>
        <w:t>……………………………………………………………………………………………………………………………………</w:t>
      </w:r>
    </w:p>
    <w:p w:rsidR="005C724D" w:rsidRDefault="005C724D" w:rsidP="00002DA6">
      <w:pPr>
        <w:ind w:left="284"/>
        <w:rPr>
          <w:sz w:val="18"/>
        </w:rPr>
      </w:pPr>
    </w:p>
    <w:p w:rsidR="005C724D" w:rsidRDefault="005C724D" w:rsidP="00002DA6">
      <w:pPr>
        <w:ind w:left="284"/>
        <w:rPr>
          <w:sz w:val="18"/>
        </w:rPr>
      </w:pPr>
      <w:r>
        <w:rPr>
          <w:sz w:val="18"/>
        </w:rPr>
        <w:t>…………………………………………………………………………………………...…………………………………………………………………</w:t>
      </w:r>
    </w:p>
    <w:p w:rsidR="005C724D" w:rsidRDefault="005C724D" w:rsidP="00002DA6">
      <w:pPr>
        <w:ind w:left="284"/>
        <w:rPr>
          <w:sz w:val="18"/>
        </w:rPr>
      </w:pPr>
    </w:p>
    <w:p w:rsidR="005C724D" w:rsidRDefault="005C724D" w:rsidP="00002DA6">
      <w:pPr>
        <w:ind w:left="284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</w:t>
      </w:r>
      <w:r>
        <w:rPr>
          <w:sz w:val="18"/>
        </w:rPr>
        <w:tab/>
      </w:r>
      <w:r>
        <w:rPr>
          <w:sz w:val="18"/>
        </w:rPr>
        <w:tab/>
        <w:t xml:space="preserve">  ……………………………………………</w:t>
      </w:r>
    </w:p>
    <w:p w:rsidR="005C724D" w:rsidRDefault="005C724D" w:rsidP="00002DA6">
      <w:pPr>
        <w:ind w:left="284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</w:t>
      </w:r>
      <w:r>
        <w:rPr>
          <w:sz w:val="18"/>
        </w:rPr>
        <w:tab/>
      </w:r>
      <w:r>
        <w:rPr>
          <w:sz w:val="18"/>
        </w:rPr>
        <w:tab/>
        <w:t xml:space="preserve">      (data, podpis)</w:t>
      </w:r>
    </w:p>
    <w:p w:rsidR="005C724D" w:rsidRDefault="005C724D" w:rsidP="00002DA6">
      <w:pPr>
        <w:ind w:left="284"/>
        <w:rPr>
          <w:sz w:val="18"/>
        </w:rPr>
      </w:pPr>
      <w:r>
        <w:rPr>
          <w:sz w:val="18"/>
        </w:rPr>
        <w:t>Inne opinie, o których mowa w art.8 ust. 3c</w:t>
      </w:r>
    </w:p>
    <w:p w:rsidR="005C724D" w:rsidRDefault="005C724D" w:rsidP="00002DA6">
      <w:pPr>
        <w:ind w:left="284"/>
        <w:rPr>
          <w:sz w:val="18"/>
        </w:rPr>
      </w:pPr>
      <w:r>
        <w:rPr>
          <w:sz w:val="18"/>
        </w:rPr>
        <w:t>ustawy z dnia 13 października 1995 r. – Prawo łowieckie</w:t>
      </w:r>
    </w:p>
    <w:p w:rsidR="005C724D" w:rsidRDefault="005C724D" w:rsidP="00002DA6">
      <w:pPr>
        <w:ind w:left="284"/>
        <w:rPr>
          <w:sz w:val="18"/>
        </w:rPr>
      </w:pPr>
    </w:p>
    <w:p w:rsidR="005C724D" w:rsidRDefault="005C724D" w:rsidP="00002DA6">
      <w:pPr>
        <w:ind w:left="284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…………………………………………………………………………………………………………………………………………………………….</w:t>
      </w:r>
    </w:p>
    <w:p w:rsidR="005C724D" w:rsidRDefault="005C724D" w:rsidP="00002DA6">
      <w:pPr>
        <w:ind w:left="284"/>
        <w:rPr>
          <w:sz w:val="18"/>
        </w:rPr>
      </w:pPr>
    </w:p>
    <w:p w:rsidR="005C724D" w:rsidRDefault="005C724D" w:rsidP="00002DA6">
      <w:pPr>
        <w:ind w:left="284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……………………………………………………………………………………………………………………………………………………………..</w:t>
      </w:r>
    </w:p>
    <w:p w:rsidR="005C724D" w:rsidRDefault="005C724D" w:rsidP="00002DA6">
      <w:pPr>
        <w:ind w:left="284"/>
        <w:rPr>
          <w:sz w:val="18"/>
        </w:rPr>
      </w:pPr>
    </w:p>
    <w:p w:rsidR="005C724D" w:rsidRDefault="005C724D" w:rsidP="00002DA6">
      <w:pPr>
        <w:ind w:left="284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</w:t>
      </w:r>
      <w:r>
        <w:rPr>
          <w:sz w:val="18"/>
        </w:rPr>
        <w:tab/>
      </w:r>
      <w:r>
        <w:rPr>
          <w:sz w:val="18"/>
        </w:rPr>
        <w:tab/>
        <w:t xml:space="preserve"> ……………………………………………..</w:t>
      </w:r>
    </w:p>
    <w:p w:rsidR="005C724D" w:rsidRDefault="005C724D" w:rsidP="00002DA6">
      <w:pPr>
        <w:ind w:left="284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(data, podpis)</w:t>
      </w:r>
    </w:p>
    <w:p w:rsidR="005C724D" w:rsidRDefault="005C724D" w:rsidP="00002DA6">
      <w:pPr>
        <w:ind w:left="284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                 </w:t>
      </w:r>
    </w:p>
    <w:p w:rsidR="005C724D" w:rsidRDefault="00387EA1" w:rsidP="00387EA1">
      <w:pPr>
        <w:pStyle w:val="Nagwek2"/>
        <w:ind w:left="284"/>
      </w:pPr>
      <w:r>
        <w:t xml:space="preserve">         </w:t>
      </w:r>
      <w:r w:rsidR="005C724D">
        <w:t xml:space="preserve">        Plan  uzgodnił                                      </w:t>
      </w:r>
      <w:r>
        <w:t xml:space="preserve">                            </w:t>
      </w:r>
      <w:r>
        <w:tab/>
      </w:r>
      <w:r>
        <w:tab/>
      </w:r>
      <w:r>
        <w:tab/>
        <w:t xml:space="preserve">                         </w:t>
      </w:r>
      <w:r w:rsidR="005C724D">
        <w:t>Plan zatwierdził</w:t>
      </w:r>
    </w:p>
    <w:p w:rsidR="00387EA1" w:rsidRDefault="00387EA1" w:rsidP="00387EA1"/>
    <w:p w:rsidR="005C724D" w:rsidRDefault="005C724D" w:rsidP="00387EA1">
      <w:r>
        <w:t xml:space="preserve">........................................................            </w:t>
      </w:r>
      <w:r w:rsidR="00002DA6">
        <w:t xml:space="preserve">          </w:t>
      </w:r>
      <w:r w:rsidR="00002DA6">
        <w:tab/>
      </w:r>
      <w:r w:rsidR="00002DA6">
        <w:tab/>
      </w:r>
      <w:r w:rsidR="00002DA6">
        <w:tab/>
      </w:r>
      <w:r w:rsidR="00002DA6">
        <w:tab/>
        <w:t xml:space="preserve"> ………….…………………………</w:t>
      </w:r>
    </w:p>
    <w:p w:rsidR="00387EA1" w:rsidRPr="00387EA1" w:rsidRDefault="005C724D" w:rsidP="00387EA1">
      <w:pPr>
        <w:ind w:left="284"/>
        <w:rPr>
          <w:sz w:val="18"/>
        </w:rPr>
      </w:pPr>
      <w:r>
        <w:rPr>
          <w:sz w:val="18"/>
        </w:rPr>
        <w:t xml:space="preserve">           (data, podpis, pieczęć)                                                          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387EA1">
        <w:rPr>
          <w:sz w:val="18"/>
        </w:rPr>
        <w:t xml:space="preserve"> </w:t>
      </w:r>
      <w:r w:rsidR="00387EA1">
        <w:rPr>
          <w:sz w:val="18"/>
        </w:rPr>
        <w:tab/>
        <w:t xml:space="preserve">      </w:t>
      </w:r>
      <w:r>
        <w:rPr>
          <w:sz w:val="18"/>
        </w:rPr>
        <w:t>(data, podpis, pieczęć)</w:t>
      </w:r>
      <w:bookmarkStart w:id="0" w:name="_GoBack"/>
      <w:bookmarkEnd w:id="0"/>
    </w:p>
    <w:p w:rsidR="005C724D" w:rsidRDefault="005C724D">
      <w:pPr>
        <w:jc w:val="center"/>
        <w:rPr>
          <w:b/>
          <w:sz w:val="20"/>
        </w:rPr>
      </w:pPr>
      <w:r>
        <w:rPr>
          <w:b/>
          <w:sz w:val="20"/>
        </w:rPr>
        <w:lastRenderedPageBreak/>
        <w:t>-- 4 --</w:t>
      </w:r>
    </w:p>
    <w:p w:rsidR="00AE3AF7" w:rsidRDefault="00C73287" w:rsidP="00002DA6">
      <w:pPr>
        <w:spacing w:line="360" w:lineRule="auto"/>
        <w:ind w:left="284" w:right="564"/>
        <w:jc w:val="both"/>
        <w:rPr>
          <w:b/>
          <w:sz w:val="20"/>
        </w:rPr>
      </w:pPr>
      <w:r>
        <w:rPr>
          <w:b/>
          <w:sz w:val="20"/>
        </w:rPr>
        <w:t>V.     OBJAŚNIENIA.</w:t>
      </w:r>
    </w:p>
    <w:p w:rsidR="00002DA6" w:rsidRDefault="00C73287" w:rsidP="00002DA6">
      <w:pPr>
        <w:spacing w:line="360" w:lineRule="auto"/>
        <w:ind w:left="284" w:right="564"/>
        <w:jc w:val="both"/>
        <w:rPr>
          <w:b/>
          <w:i/>
          <w:sz w:val="20"/>
          <w:u w:val="single"/>
        </w:rPr>
      </w:pPr>
      <w:r w:rsidRPr="003F539B">
        <w:rPr>
          <w:b/>
          <w:i/>
          <w:sz w:val="20"/>
          <w:u w:val="single"/>
        </w:rPr>
        <w:t>UWAGA: Znak X w danym</w:t>
      </w:r>
      <w:r w:rsidR="003F539B">
        <w:rPr>
          <w:b/>
          <w:i/>
          <w:sz w:val="20"/>
          <w:u w:val="single"/>
        </w:rPr>
        <w:t xml:space="preserve"> oknie</w:t>
      </w:r>
      <w:r w:rsidRPr="003F539B">
        <w:rPr>
          <w:b/>
          <w:i/>
          <w:sz w:val="20"/>
          <w:u w:val="single"/>
        </w:rPr>
        <w:t xml:space="preserve"> oznacza, że nie należy tego pola wypełniać.</w:t>
      </w:r>
    </w:p>
    <w:p w:rsidR="002C45F0" w:rsidRDefault="005C724D" w:rsidP="00002DA6">
      <w:pPr>
        <w:spacing w:line="360" w:lineRule="auto"/>
        <w:ind w:left="284" w:right="564"/>
        <w:jc w:val="both"/>
        <w:rPr>
          <w:b/>
          <w:sz w:val="20"/>
          <w:u w:val="single"/>
        </w:rPr>
      </w:pPr>
      <w:r>
        <w:rPr>
          <w:b/>
          <w:sz w:val="20"/>
          <w:u w:val="single"/>
        </w:rPr>
        <w:t>Część I</w:t>
      </w:r>
      <w:r w:rsidR="002C45F0">
        <w:rPr>
          <w:b/>
          <w:sz w:val="20"/>
          <w:u w:val="single"/>
        </w:rPr>
        <w:t>.</w:t>
      </w:r>
    </w:p>
    <w:p w:rsidR="005C724D" w:rsidRDefault="002C45F0" w:rsidP="00002DA6">
      <w:pPr>
        <w:ind w:left="284" w:right="564"/>
        <w:jc w:val="both"/>
        <w:rPr>
          <w:sz w:val="20"/>
        </w:rPr>
      </w:pPr>
      <w:r>
        <w:rPr>
          <w:b/>
          <w:sz w:val="20"/>
        </w:rPr>
        <w:t xml:space="preserve">- </w:t>
      </w:r>
      <w:r w:rsidR="001C7E3D">
        <w:rPr>
          <w:b/>
          <w:sz w:val="20"/>
        </w:rPr>
        <w:t xml:space="preserve">pkt. 1 </w:t>
      </w:r>
      <w:r w:rsidR="001C7E3D">
        <w:rPr>
          <w:sz w:val="20"/>
        </w:rPr>
        <w:t>– w górnym wierszu wpisać całkowitą powierzchnię obwodu, a poniżej powierzchnię pomniejsz</w:t>
      </w:r>
      <w:r w:rsidR="00002DA6">
        <w:rPr>
          <w:sz w:val="20"/>
        </w:rPr>
        <w:t>oną o wyłączenia  nie wchodzące</w:t>
      </w:r>
      <w:r>
        <w:rPr>
          <w:sz w:val="20"/>
        </w:rPr>
        <w:t xml:space="preserve"> </w:t>
      </w:r>
      <w:r w:rsidR="001C7E3D">
        <w:rPr>
          <w:sz w:val="20"/>
        </w:rPr>
        <w:t xml:space="preserve">w skład obwodu, tj.: </w:t>
      </w:r>
      <w:r w:rsidR="00837E50" w:rsidRPr="008478F4">
        <w:rPr>
          <w:b/>
          <w:sz w:val="20"/>
        </w:rPr>
        <w:t>1)</w:t>
      </w:r>
      <w:r w:rsidR="008478F4">
        <w:rPr>
          <w:sz w:val="20"/>
        </w:rPr>
        <w:t xml:space="preserve"> </w:t>
      </w:r>
      <w:r w:rsidR="001C7E3D">
        <w:rPr>
          <w:sz w:val="20"/>
        </w:rPr>
        <w:t xml:space="preserve">rezerwaty przyrody z wyjątkiem rezerwatów lub ich części, w których na obszarach wyznaczonych w planie ochrony </w:t>
      </w:r>
      <w:r>
        <w:rPr>
          <w:sz w:val="20"/>
        </w:rPr>
        <w:t xml:space="preserve"> </w:t>
      </w:r>
      <w:r w:rsidR="001C7E3D">
        <w:rPr>
          <w:sz w:val="20"/>
        </w:rPr>
        <w:t>lub zadaniach ochronnych nie zabroniono wykonywania polowania</w:t>
      </w:r>
      <w:r w:rsidR="00837E50">
        <w:rPr>
          <w:sz w:val="20"/>
        </w:rPr>
        <w:t xml:space="preserve">, </w:t>
      </w:r>
      <w:r w:rsidR="008478F4">
        <w:rPr>
          <w:sz w:val="20"/>
        </w:rPr>
        <w:t xml:space="preserve"> </w:t>
      </w:r>
      <w:r w:rsidR="00837E50" w:rsidRPr="008478F4">
        <w:rPr>
          <w:b/>
          <w:sz w:val="20"/>
        </w:rPr>
        <w:t>2)</w:t>
      </w:r>
      <w:r w:rsidR="00837E50">
        <w:rPr>
          <w:sz w:val="20"/>
        </w:rPr>
        <w:t xml:space="preserve"> </w:t>
      </w:r>
      <w:r w:rsidR="008478F4">
        <w:rPr>
          <w:sz w:val="20"/>
        </w:rPr>
        <w:t xml:space="preserve"> </w:t>
      </w:r>
      <w:r w:rsidR="00837E50">
        <w:rPr>
          <w:sz w:val="20"/>
        </w:rPr>
        <w:t xml:space="preserve">tereny w granicach administracyjnych miast; jeżeli jednak granice </w:t>
      </w:r>
      <w:r>
        <w:rPr>
          <w:sz w:val="20"/>
        </w:rPr>
        <w:t xml:space="preserve"> </w:t>
      </w:r>
      <w:r w:rsidR="00837E50">
        <w:rPr>
          <w:sz w:val="20"/>
        </w:rPr>
        <w:t xml:space="preserve">te obejmują większe obszary leśne lub rolne, z obszarów tych może być utworzony obwód łowiecki lub mogą być one włączone do innych </w:t>
      </w:r>
      <w:r>
        <w:rPr>
          <w:sz w:val="20"/>
        </w:rPr>
        <w:t xml:space="preserve"> </w:t>
      </w:r>
      <w:r w:rsidR="00837E50">
        <w:rPr>
          <w:sz w:val="20"/>
        </w:rPr>
        <w:t xml:space="preserve">obwodów łowieckich, </w:t>
      </w:r>
      <w:r w:rsidR="00837E50" w:rsidRPr="008478F4">
        <w:rPr>
          <w:b/>
          <w:sz w:val="20"/>
        </w:rPr>
        <w:t>3)</w:t>
      </w:r>
      <w:r w:rsidR="00837E50">
        <w:rPr>
          <w:sz w:val="20"/>
        </w:rPr>
        <w:t xml:space="preserve"> tereny zajęte przez miejscowości niezaliczane do miast, w granicach obejmujących zabudowania mieszkalne i gospodarcze z podwórzami, placami i ulicami oraz drogami wewnątrz tych miejscowości, </w:t>
      </w:r>
      <w:r w:rsidR="00837E50" w:rsidRPr="008478F4">
        <w:rPr>
          <w:b/>
          <w:sz w:val="20"/>
        </w:rPr>
        <w:t>4)</w:t>
      </w:r>
      <w:r w:rsidR="00837E50">
        <w:rPr>
          <w:sz w:val="20"/>
        </w:rPr>
        <w:t xml:space="preserve"> budowl</w:t>
      </w:r>
      <w:r w:rsidR="00002DA6">
        <w:rPr>
          <w:sz w:val="20"/>
        </w:rPr>
        <w:t>e, zakłady i urządzenia, tereny</w:t>
      </w:r>
      <w:r>
        <w:rPr>
          <w:sz w:val="20"/>
        </w:rPr>
        <w:t xml:space="preserve"> </w:t>
      </w:r>
      <w:r w:rsidR="00837E50">
        <w:rPr>
          <w:sz w:val="20"/>
        </w:rPr>
        <w:t xml:space="preserve">przeznaczone na cele społeczne, kultu religijnego, przemysłowe, handlowe, składowe, transportowe i inne cele gospodarcze oraz obiekty o </w:t>
      </w:r>
      <w:r>
        <w:rPr>
          <w:sz w:val="20"/>
        </w:rPr>
        <w:t xml:space="preserve"> </w:t>
      </w:r>
      <w:r w:rsidR="00837E50">
        <w:rPr>
          <w:sz w:val="20"/>
        </w:rPr>
        <w:t>charakterze zabytkowym i specjalnym, w granicach ich ogrodzeń.</w:t>
      </w:r>
      <w:r w:rsidR="005C724D">
        <w:rPr>
          <w:b/>
          <w:sz w:val="20"/>
        </w:rPr>
        <w:tab/>
        <w:t xml:space="preserve">            </w:t>
      </w:r>
    </w:p>
    <w:p w:rsidR="009A187B" w:rsidRDefault="009A187B" w:rsidP="00002DA6">
      <w:pPr>
        <w:ind w:left="284" w:right="564"/>
        <w:jc w:val="both"/>
        <w:rPr>
          <w:b/>
          <w:sz w:val="20"/>
          <w:u w:val="single"/>
        </w:rPr>
      </w:pPr>
    </w:p>
    <w:p w:rsidR="005C724D" w:rsidRDefault="005C724D" w:rsidP="00002DA6">
      <w:pPr>
        <w:ind w:left="284" w:right="564"/>
        <w:jc w:val="both"/>
        <w:rPr>
          <w:sz w:val="20"/>
        </w:rPr>
      </w:pPr>
      <w:r>
        <w:rPr>
          <w:b/>
          <w:sz w:val="20"/>
          <w:u w:val="single"/>
        </w:rPr>
        <w:t>Część II.</w:t>
      </w:r>
    </w:p>
    <w:p w:rsidR="008478F4" w:rsidRDefault="008478F4" w:rsidP="00002DA6">
      <w:pPr>
        <w:ind w:left="284" w:right="564"/>
        <w:jc w:val="both"/>
        <w:rPr>
          <w:sz w:val="20"/>
        </w:rPr>
      </w:pPr>
      <w:r w:rsidRPr="00C028A5">
        <w:rPr>
          <w:b/>
          <w:sz w:val="20"/>
        </w:rPr>
        <w:t>- pkt. 1</w:t>
      </w:r>
      <w:r>
        <w:rPr>
          <w:sz w:val="20"/>
        </w:rPr>
        <w:t xml:space="preserve"> – podawać sumaryczną liczbę osób i sumaryczną liczbę etatów ( np. 2/0,5 ; lub 1/0,25 )</w:t>
      </w:r>
    </w:p>
    <w:p w:rsidR="008478F4" w:rsidRPr="008478F4" w:rsidRDefault="008478F4" w:rsidP="00002DA6">
      <w:pPr>
        <w:ind w:left="284" w:right="564"/>
        <w:jc w:val="both"/>
        <w:rPr>
          <w:sz w:val="20"/>
        </w:rPr>
      </w:pPr>
      <w:r w:rsidRPr="00C028A5">
        <w:rPr>
          <w:b/>
          <w:sz w:val="20"/>
        </w:rPr>
        <w:t>- pkt. 2</w:t>
      </w:r>
      <w:r>
        <w:rPr>
          <w:sz w:val="20"/>
        </w:rPr>
        <w:t xml:space="preserve"> – podawać tylko liczbę osób</w:t>
      </w:r>
      <w:r w:rsidR="002C45F0">
        <w:rPr>
          <w:sz w:val="20"/>
        </w:rPr>
        <w:t xml:space="preserve"> (nie dotyczy </w:t>
      </w:r>
      <w:r w:rsidR="00396564">
        <w:rPr>
          <w:sz w:val="20"/>
        </w:rPr>
        <w:t>OHZ</w:t>
      </w:r>
      <w:r w:rsidR="002C45F0">
        <w:rPr>
          <w:sz w:val="20"/>
        </w:rPr>
        <w:t xml:space="preserve"> LP)</w:t>
      </w:r>
      <w:r>
        <w:rPr>
          <w:sz w:val="20"/>
        </w:rPr>
        <w:t>,</w:t>
      </w:r>
    </w:p>
    <w:p w:rsidR="002C45F0" w:rsidRDefault="005C724D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pkt</w:t>
      </w:r>
      <w:r w:rsidR="00C028A5">
        <w:rPr>
          <w:b/>
          <w:sz w:val="20"/>
        </w:rPr>
        <w:t>.</w:t>
      </w:r>
      <w:r>
        <w:rPr>
          <w:b/>
          <w:sz w:val="20"/>
        </w:rPr>
        <w:t xml:space="preserve"> </w:t>
      </w:r>
      <w:r w:rsidR="008478F4">
        <w:rPr>
          <w:b/>
          <w:sz w:val="20"/>
        </w:rPr>
        <w:t>3</w:t>
      </w:r>
      <w:r w:rsidR="002C45F0">
        <w:rPr>
          <w:b/>
          <w:sz w:val="20"/>
        </w:rPr>
        <w:t>-</w:t>
      </w:r>
    </w:p>
    <w:p w:rsidR="005C724D" w:rsidRDefault="005C724D" w:rsidP="00002DA6">
      <w:pPr>
        <w:ind w:left="284" w:right="564" w:firstLine="283"/>
        <w:jc w:val="both"/>
        <w:rPr>
          <w:sz w:val="20"/>
        </w:rPr>
      </w:pPr>
      <w:r>
        <w:rPr>
          <w:sz w:val="20"/>
        </w:rPr>
        <w:t>-</w:t>
      </w:r>
      <w:r w:rsidR="002C45F0">
        <w:rPr>
          <w:sz w:val="20"/>
        </w:rPr>
        <w:t xml:space="preserve"> </w:t>
      </w:r>
      <w:r w:rsidR="00002DA6">
        <w:rPr>
          <w:sz w:val="20"/>
        </w:rPr>
        <w:t xml:space="preserve"> kol.3</w:t>
      </w:r>
      <w:r w:rsidR="00002DA6">
        <w:rPr>
          <w:sz w:val="20"/>
        </w:rPr>
        <w:tab/>
      </w:r>
      <w:r>
        <w:rPr>
          <w:sz w:val="20"/>
        </w:rPr>
        <w:t xml:space="preserve"> - wykazać </w:t>
      </w:r>
      <w:r w:rsidR="00382065">
        <w:rPr>
          <w:sz w:val="20"/>
        </w:rPr>
        <w:t>zaplanowane do wykonania zadania w poprzednim r. gosp.</w:t>
      </w:r>
      <w:r>
        <w:rPr>
          <w:sz w:val="20"/>
        </w:rPr>
        <w:t xml:space="preserve"> (np</w:t>
      </w:r>
      <w:r w:rsidR="00382065">
        <w:rPr>
          <w:sz w:val="20"/>
        </w:rPr>
        <w:t xml:space="preserve">. 1 paśnik, 3 ambony, 10 lizawek), </w:t>
      </w:r>
    </w:p>
    <w:p w:rsidR="005C724D" w:rsidRDefault="005C724D" w:rsidP="00002DA6">
      <w:pPr>
        <w:ind w:left="284" w:right="564" w:firstLine="283"/>
        <w:jc w:val="both"/>
        <w:rPr>
          <w:sz w:val="20"/>
        </w:rPr>
      </w:pPr>
      <w:r>
        <w:rPr>
          <w:sz w:val="20"/>
        </w:rPr>
        <w:t>-</w:t>
      </w:r>
      <w:r w:rsidR="002C45F0">
        <w:rPr>
          <w:sz w:val="20"/>
        </w:rPr>
        <w:t xml:space="preserve"> </w:t>
      </w:r>
      <w:r>
        <w:rPr>
          <w:sz w:val="20"/>
        </w:rPr>
        <w:t xml:space="preserve"> kol.</w:t>
      </w:r>
      <w:r>
        <w:rPr>
          <w:color w:val="FF0000"/>
          <w:sz w:val="20"/>
        </w:rPr>
        <w:t xml:space="preserve"> </w:t>
      </w:r>
      <w:r>
        <w:rPr>
          <w:sz w:val="20"/>
        </w:rPr>
        <w:t xml:space="preserve">4     - wykazać </w:t>
      </w:r>
      <w:r w:rsidR="00382065">
        <w:rPr>
          <w:sz w:val="20"/>
        </w:rPr>
        <w:t>liczbę</w:t>
      </w:r>
      <w:r>
        <w:rPr>
          <w:sz w:val="20"/>
        </w:rPr>
        <w:t xml:space="preserve"> </w:t>
      </w:r>
      <w:r w:rsidR="00382065">
        <w:rPr>
          <w:sz w:val="20"/>
        </w:rPr>
        <w:t>urządzeń wykonanych w</w:t>
      </w:r>
      <w:r w:rsidR="00897299">
        <w:rPr>
          <w:sz w:val="20"/>
        </w:rPr>
        <w:t xml:space="preserve"> poprzednim roku gospodarczym (</w:t>
      </w:r>
      <w:r w:rsidR="00382065">
        <w:rPr>
          <w:sz w:val="20"/>
        </w:rPr>
        <w:t xml:space="preserve">jak wyżej ),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2C45F0" w:rsidRDefault="003F539B" w:rsidP="00002DA6">
      <w:pPr>
        <w:ind w:left="284" w:right="564" w:firstLine="283"/>
        <w:jc w:val="both"/>
        <w:rPr>
          <w:sz w:val="20"/>
        </w:rPr>
      </w:pPr>
      <w:r>
        <w:rPr>
          <w:sz w:val="20"/>
        </w:rPr>
        <w:t xml:space="preserve">-  kol. 5     </w:t>
      </w:r>
      <w:r w:rsidR="005C724D">
        <w:rPr>
          <w:sz w:val="20"/>
        </w:rPr>
        <w:t xml:space="preserve">- wykazać </w:t>
      </w:r>
      <w:r w:rsidR="00382065" w:rsidRPr="003F539B">
        <w:rPr>
          <w:b/>
          <w:sz w:val="20"/>
        </w:rPr>
        <w:t>sumaryczną</w:t>
      </w:r>
      <w:r w:rsidR="00382065">
        <w:rPr>
          <w:sz w:val="20"/>
        </w:rPr>
        <w:t xml:space="preserve"> liczbę poszc</w:t>
      </w:r>
      <w:r w:rsidR="00897299">
        <w:rPr>
          <w:sz w:val="20"/>
        </w:rPr>
        <w:t>zególnych urządzeń w obwodzie (</w:t>
      </w:r>
      <w:r w:rsidR="00382065">
        <w:rPr>
          <w:sz w:val="20"/>
        </w:rPr>
        <w:t xml:space="preserve">np. 20 paśników, 40 lizawek, </w:t>
      </w:r>
      <w:r w:rsidR="002C45F0">
        <w:rPr>
          <w:sz w:val="20"/>
        </w:rPr>
        <w:t xml:space="preserve">                                                                       </w:t>
      </w:r>
    </w:p>
    <w:p w:rsidR="005C724D" w:rsidRDefault="002C45F0" w:rsidP="00002DA6">
      <w:pPr>
        <w:ind w:left="284" w:right="564" w:firstLine="283"/>
        <w:jc w:val="both"/>
        <w:rPr>
          <w:color w:val="FF0000"/>
          <w:sz w:val="20"/>
        </w:rPr>
      </w:pPr>
      <w:r>
        <w:rPr>
          <w:sz w:val="20"/>
        </w:rPr>
        <w:t xml:space="preserve">                    </w:t>
      </w:r>
      <w:r w:rsidR="000F43F6">
        <w:rPr>
          <w:sz w:val="20"/>
        </w:rPr>
        <w:t>35</w:t>
      </w:r>
      <w:r>
        <w:rPr>
          <w:sz w:val="20"/>
        </w:rPr>
        <w:t xml:space="preserve"> </w:t>
      </w:r>
      <w:r w:rsidR="000F43F6">
        <w:rPr>
          <w:sz w:val="20"/>
        </w:rPr>
        <w:t>ambon, 1 woliera)</w:t>
      </w:r>
    </w:p>
    <w:p w:rsidR="000F43F6" w:rsidRDefault="00617334" w:rsidP="00002DA6">
      <w:pPr>
        <w:ind w:left="284" w:right="564" w:firstLine="283"/>
        <w:jc w:val="both"/>
        <w:rPr>
          <w:sz w:val="20"/>
        </w:rPr>
      </w:pPr>
      <w:r>
        <w:rPr>
          <w:sz w:val="20"/>
        </w:rPr>
        <w:t xml:space="preserve">- </w:t>
      </w:r>
      <w:r w:rsidR="002C45F0">
        <w:rPr>
          <w:sz w:val="20"/>
        </w:rPr>
        <w:t xml:space="preserve"> </w:t>
      </w:r>
      <w:r>
        <w:rPr>
          <w:sz w:val="20"/>
        </w:rPr>
        <w:t>kol</w:t>
      </w:r>
      <w:r w:rsidR="005C724D">
        <w:rPr>
          <w:sz w:val="20"/>
        </w:rPr>
        <w:t>.</w:t>
      </w:r>
      <w:r w:rsidR="000F43F6">
        <w:rPr>
          <w:sz w:val="20"/>
        </w:rPr>
        <w:t xml:space="preserve"> 6     - wykazać planowaną </w:t>
      </w:r>
      <w:r w:rsidR="000F43F6" w:rsidRPr="003F539B">
        <w:rPr>
          <w:b/>
          <w:sz w:val="20"/>
        </w:rPr>
        <w:t>sumaryczną</w:t>
      </w:r>
      <w:r w:rsidR="000F43F6">
        <w:rPr>
          <w:sz w:val="20"/>
        </w:rPr>
        <w:t xml:space="preserve"> liczbę </w:t>
      </w:r>
      <w:r w:rsidR="005C724D">
        <w:rPr>
          <w:sz w:val="20"/>
        </w:rPr>
        <w:t xml:space="preserve"> urząd</w:t>
      </w:r>
      <w:r w:rsidR="000F43F6">
        <w:rPr>
          <w:sz w:val="20"/>
        </w:rPr>
        <w:t>zeń d</w:t>
      </w:r>
      <w:r w:rsidR="00897299">
        <w:rPr>
          <w:sz w:val="20"/>
        </w:rPr>
        <w:t>o osiągnięcia w bieżącym roku (</w:t>
      </w:r>
      <w:r w:rsidR="000F43F6">
        <w:rPr>
          <w:sz w:val="20"/>
        </w:rPr>
        <w:t xml:space="preserve">np. 22 paśniki, 50 </w:t>
      </w:r>
    </w:p>
    <w:p w:rsidR="000F43F6" w:rsidRDefault="000F43F6" w:rsidP="00002DA6">
      <w:pPr>
        <w:ind w:left="284" w:right="564" w:firstLine="283"/>
        <w:jc w:val="both"/>
        <w:rPr>
          <w:sz w:val="20"/>
        </w:rPr>
      </w:pPr>
      <w:r>
        <w:rPr>
          <w:sz w:val="20"/>
        </w:rPr>
        <w:t xml:space="preserve">                   lizawek, 37 ambon, 1 woliera – co oznacza</w:t>
      </w:r>
      <w:r w:rsidR="00897299">
        <w:rPr>
          <w:sz w:val="20"/>
        </w:rPr>
        <w:t xml:space="preserve"> </w:t>
      </w:r>
      <w:r>
        <w:rPr>
          <w:sz w:val="20"/>
        </w:rPr>
        <w:t>(patrząc na kol. 5), ż</w:t>
      </w:r>
      <w:r w:rsidR="002C45F0">
        <w:rPr>
          <w:sz w:val="20"/>
        </w:rPr>
        <w:t>e do wykonania jest co najmniej</w:t>
      </w:r>
      <w:r>
        <w:rPr>
          <w:sz w:val="20"/>
        </w:rPr>
        <w:t>:</w:t>
      </w:r>
      <w:r w:rsidR="002C45F0">
        <w:rPr>
          <w:sz w:val="20"/>
        </w:rPr>
        <w:t xml:space="preserve"> </w:t>
      </w:r>
      <w:r>
        <w:rPr>
          <w:sz w:val="20"/>
        </w:rPr>
        <w:t xml:space="preserve">2 paśniki, </w:t>
      </w:r>
    </w:p>
    <w:p w:rsidR="005C724D" w:rsidRDefault="000F43F6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                         10 lizawek i 2ambony</w:t>
      </w:r>
      <w:r w:rsidR="00C028A5">
        <w:rPr>
          <w:sz w:val="20"/>
        </w:rPr>
        <w:t xml:space="preserve">. </w:t>
      </w:r>
      <w:r w:rsidR="005C724D">
        <w:rPr>
          <w:sz w:val="20"/>
        </w:rPr>
        <w:t xml:space="preserve"> </w:t>
      </w:r>
    </w:p>
    <w:p w:rsidR="005C724D" w:rsidRDefault="005C724D" w:rsidP="00002DA6">
      <w:pPr>
        <w:ind w:left="284" w:right="564"/>
        <w:jc w:val="both"/>
        <w:rPr>
          <w:sz w:val="20"/>
        </w:rPr>
      </w:pPr>
      <w:r>
        <w:rPr>
          <w:sz w:val="20"/>
        </w:rPr>
        <w:t>-</w:t>
      </w:r>
      <w:r>
        <w:rPr>
          <w:b/>
          <w:sz w:val="20"/>
        </w:rPr>
        <w:t xml:space="preserve"> pkt</w:t>
      </w:r>
      <w:r w:rsidR="00C028A5">
        <w:rPr>
          <w:b/>
          <w:sz w:val="20"/>
        </w:rPr>
        <w:t>.</w:t>
      </w:r>
      <w:r>
        <w:rPr>
          <w:b/>
          <w:sz w:val="20"/>
        </w:rPr>
        <w:t xml:space="preserve"> </w:t>
      </w:r>
      <w:r w:rsidR="00C028A5">
        <w:rPr>
          <w:b/>
          <w:sz w:val="20"/>
        </w:rPr>
        <w:t>4</w:t>
      </w:r>
      <w:r w:rsidR="00002DA6">
        <w:rPr>
          <w:sz w:val="20"/>
        </w:rPr>
        <w:t xml:space="preserve">, </w:t>
      </w:r>
      <w:r w:rsidR="00C028A5">
        <w:rPr>
          <w:sz w:val="20"/>
        </w:rPr>
        <w:t xml:space="preserve">kol. 3,4,5 i 6   </w:t>
      </w:r>
      <w:r w:rsidR="002C45F0">
        <w:rPr>
          <w:sz w:val="20"/>
        </w:rPr>
        <w:t xml:space="preserve"> </w:t>
      </w:r>
      <w:r w:rsidR="00C028A5">
        <w:rPr>
          <w:sz w:val="20"/>
        </w:rPr>
        <w:t xml:space="preserve"> - podać</w:t>
      </w:r>
      <w:r>
        <w:rPr>
          <w:sz w:val="20"/>
        </w:rPr>
        <w:t xml:space="preserve"> </w:t>
      </w:r>
      <w:r w:rsidR="00C028A5">
        <w:rPr>
          <w:sz w:val="20"/>
        </w:rPr>
        <w:t xml:space="preserve">sumaryczną powierzchnię poletek łowieckich </w:t>
      </w:r>
      <w:r>
        <w:rPr>
          <w:sz w:val="20"/>
        </w:rPr>
        <w:t xml:space="preserve">z </w:t>
      </w:r>
      <w:r w:rsidR="00C028A5">
        <w:rPr>
          <w:sz w:val="20"/>
        </w:rPr>
        <w:t xml:space="preserve">dokładnością do </w:t>
      </w:r>
      <w:smartTag w:uri="urn:schemas-microsoft-com:office:smarttags" w:element="metricconverter">
        <w:smartTagPr>
          <w:attr w:name="ProductID" w:val="0,1 ha"/>
        </w:smartTagPr>
        <w:r w:rsidR="00C028A5">
          <w:rPr>
            <w:sz w:val="20"/>
          </w:rPr>
          <w:t>0,1 ha</w:t>
        </w:r>
      </w:smartTag>
      <w:r w:rsidR="00C028A5">
        <w:rPr>
          <w:sz w:val="20"/>
        </w:rPr>
        <w:t xml:space="preserve">, </w:t>
      </w:r>
      <w:r>
        <w:rPr>
          <w:sz w:val="20"/>
        </w:rPr>
        <w:t xml:space="preserve">           </w:t>
      </w:r>
      <w:r w:rsidR="00C028A5">
        <w:rPr>
          <w:sz w:val="20"/>
        </w:rPr>
        <w:t xml:space="preserve">                           </w:t>
      </w:r>
    </w:p>
    <w:p w:rsidR="005C724D" w:rsidRDefault="005C724D" w:rsidP="00002DA6">
      <w:pPr>
        <w:ind w:left="284" w:right="564"/>
        <w:jc w:val="both"/>
        <w:rPr>
          <w:sz w:val="20"/>
        </w:rPr>
      </w:pPr>
      <w:r>
        <w:rPr>
          <w:sz w:val="20"/>
        </w:rPr>
        <w:t>-</w:t>
      </w:r>
      <w:r>
        <w:rPr>
          <w:b/>
          <w:sz w:val="20"/>
        </w:rPr>
        <w:t xml:space="preserve"> pkt</w:t>
      </w:r>
      <w:r w:rsidR="00C028A5">
        <w:rPr>
          <w:b/>
          <w:sz w:val="20"/>
        </w:rPr>
        <w:t>.</w:t>
      </w:r>
      <w:r>
        <w:rPr>
          <w:b/>
          <w:sz w:val="20"/>
        </w:rPr>
        <w:t xml:space="preserve"> </w:t>
      </w:r>
      <w:r w:rsidR="00C028A5">
        <w:rPr>
          <w:b/>
          <w:sz w:val="20"/>
        </w:rPr>
        <w:t>5</w:t>
      </w:r>
      <w:r w:rsidR="00891C46">
        <w:rPr>
          <w:b/>
          <w:sz w:val="20"/>
        </w:rPr>
        <w:t>,</w:t>
      </w:r>
      <w:r w:rsidR="00891C46" w:rsidRPr="00891C46">
        <w:rPr>
          <w:sz w:val="20"/>
        </w:rPr>
        <w:t xml:space="preserve"> kol</w:t>
      </w:r>
      <w:r w:rsidR="00891C46">
        <w:rPr>
          <w:sz w:val="20"/>
        </w:rPr>
        <w:t>. 3,4,5</w:t>
      </w:r>
      <w:r w:rsidR="00AC2BDA">
        <w:rPr>
          <w:sz w:val="20"/>
        </w:rPr>
        <w:t xml:space="preserve"> </w:t>
      </w:r>
      <w:r w:rsidR="00891C46">
        <w:rPr>
          <w:sz w:val="20"/>
        </w:rPr>
        <w:t xml:space="preserve">i 6    </w:t>
      </w:r>
      <w:r w:rsidR="00C028A5">
        <w:rPr>
          <w:sz w:val="20"/>
        </w:rPr>
        <w:t xml:space="preserve"> - podać liczbę</w:t>
      </w:r>
      <w:r>
        <w:rPr>
          <w:sz w:val="20"/>
        </w:rPr>
        <w:t xml:space="preserve"> </w:t>
      </w:r>
      <w:r w:rsidR="00891C46">
        <w:rPr>
          <w:sz w:val="20"/>
        </w:rPr>
        <w:t>wszystkich pasów</w:t>
      </w:r>
      <w:r>
        <w:rPr>
          <w:sz w:val="20"/>
        </w:rPr>
        <w:t xml:space="preserve"> </w:t>
      </w:r>
      <w:r w:rsidR="003F539B">
        <w:rPr>
          <w:sz w:val="20"/>
        </w:rPr>
        <w:t xml:space="preserve">zaporowych </w:t>
      </w:r>
      <w:r>
        <w:rPr>
          <w:sz w:val="20"/>
        </w:rPr>
        <w:t xml:space="preserve">i </w:t>
      </w:r>
      <w:r w:rsidR="00AC2BDA">
        <w:rPr>
          <w:sz w:val="20"/>
        </w:rPr>
        <w:t>ich sumaryczną długość</w:t>
      </w:r>
      <w:r>
        <w:rPr>
          <w:sz w:val="20"/>
        </w:rPr>
        <w:t xml:space="preserve"> z dokładnością do </w:t>
      </w:r>
      <w:smartTag w:uri="urn:schemas-microsoft-com:office:smarttags" w:element="metricconverter">
        <w:smartTagPr>
          <w:attr w:name="ProductID" w:val="0,1 km"/>
        </w:smartTagPr>
        <w:r>
          <w:rPr>
            <w:sz w:val="20"/>
          </w:rPr>
          <w:t>0,1 km</w:t>
        </w:r>
      </w:smartTag>
    </w:p>
    <w:p w:rsidR="005C724D" w:rsidRDefault="005C724D" w:rsidP="00002DA6">
      <w:pPr>
        <w:ind w:left="284" w:right="564"/>
        <w:jc w:val="both"/>
        <w:rPr>
          <w:sz w:val="20"/>
        </w:rPr>
      </w:pPr>
      <w:r>
        <w:rPr>
          <w:sz w:val="20"/>
        </w:rPr>
        <w:t>-</w:t>
      </w:r>
      <w:r>
        <w:rPr>
          <w:b/>
          <w:sz w:val="20"/>
        </w:rPr>
        <w:t xml:space="preserve"> pkt</w:t>
      </w:r>
      <w:r w:rsidR="00C028A5">
        <w:rPr>
          <w:b/>
          <w:sz w:val="20"/>
        </w:rPr>
        <w:t>.</w:t>
      </w:r>
      <w:r>
        <w:rPr>
          <w:b/>
          <w:sz w:val="20"/>
        </w:rPr>
        <w:t xml:space="preserve"> </w:t>
      </w:r>
      <w:r w:rsidR="00C028A5">
        <w:rPr>
          <w:b/>
          <w:sz w:val="20"/>
        </w:rPr>
        <w:t>6</w:t>
      </w:r>
      <w:r w:rsidR="00891C46">
        <w:rPr>
          <w:b/>
          <w:sz w:val="20"/>
        </w:rPr>
        <w:t xml:space="preserve">, </w:t>
      </w:r>
      <w:r w:rsidR="00891C46">
        <w:rPr>
          <w:sz w:val="20"/>
        </w:rPr>
        <w:t xml:space="preserve">kol. 3,4,5 i 6    </w:t>
      </w:r>
      <w:r w:rsidR="002C45F0">
        <w:rPr>
          <w:sz w:val="20"/>
        </w:rPr>
        <w:t xml:space="preserve"> </w:t>
      </w:r>
      <w:r w:rsidR="00891C46">
        <w:rPr>
          <w:sz w:val="20"/>
        </w:rPr>
        <w:t xml:space="preserve">- podać </w:t>
      </w:r>
      <w:r>
        <w:rPr>
          <w:sz w:val="20"/>
        </w:rPr>
        <w:t xml:space="preserve">powierzchnię łąk zagospodarowanych </w:t>
      </w:r>
      <w:r w:rsidR="00891C46" w:rsidRPr="00891C46">
        <w:rPr>
          <w:b/>
          <w:sz w:val="20"/>
        </w:rPr>
        <w:t>wyłącznie</w:t>
      </w:r>
      <w:r w:rsidR="00891C46">
        <w:rPr>
          <w:sz w:val="20"/>
        </w:rPr>
        <w:t xml:space="preserve"> </w:t>
      </w:r>
      <w:r>
        <w:rPr>
          <w:sz w:val="20"/>
        </w:rPr>
        <w:t xml:space="preserve">przez zarządcę lub dzierżawcę </w:t>
      </w:r>
    </w:p>
    <w:p w:rsidR="005C724D" w:rsidRDefault="005C724D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                                 </w:t>
      </w:r>
      <w:r w:rsidR="00AC2BDA">
        <w:rPr>
          <w:sz w:val="20"/>
        </w:rPr>
        <w:t xml:space="preserve">      </w:t>
      </w:r>
      <w:r w:rsidR="00891C46">
        <w:rPr>
          <w:sz w:val="20"/>
        </w:rPr>
        <w:t xml:space="preserve">z dokładnością do </w:t>
      </w:r>
      <w:smartTag w:uri="urn:schemas-microsoft-com:office:smarttags" w:element="metricconverter">
        <w:smartTagPr>
          <w:attr w:name="ProductID" w:val="0,1 ha"/>
        </w:smartTagPr>
        <w:r w:rsidR="00891C46">
          <w:rPr>
            <w:sz w:val="20"/>
          </w:rPr>
          <w:t>0,1</w:t>
        </w:r>
        <w:r>
          <w:rPr>
            <w:sz w:val="20"/>
          </w:rPr>
          <w:t xml:space="preserve"> ha</w:t>
        </w:r>
      </w:smartTag>
      <w:r>
        <w:rPr>
          <w:sz w:val="20"/>
        </w:rPr>
        <w:t xml:space="preserve"> (</w:t>
      </w:r>
      <w:r w:rsidR="00891C46">
        <w:rPr>
          <w:sz w:val="20"/>
        </w:rPr>
        <w:t xml:space="preserve">grunty </w:t>
      </w:r>
      <w:r>
        <w:rPr>
          <w:sz w:val="20"/>
        </w:rPr>
        <w:t>własne i dzierżawione)</w:t>
      </w:r>
    </w:p>
    <w:p w:rsidR="005C724D" w:rsidRDefault="005C724D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 xml:space="preserve">pkt. </w:t>
      </w:r>
      <w:r w:rsidR="00891C46">
        <w:rPr>
          <w:b/>
          <w:sz w:val="20"/>
        </w:rPr>
        <w:t>7</w:t>
      </w:r>
      <w:r w:rsidR="00C73287">
        <w:rPr>
          <w:sz w:val="20"/>
        </w:rPr>
        <w:tab/>
      </w:r>
      <w:r w:rsidR="00C73287">
        <w:rPr>
          <w:sz w:val="20"/>
        </w:rPr>
        <w:tab/>
        <w:t xml:space="preserve">  - podać </w:t>
      </w:r>
      <w:r>
        <w:rPr>
          <w:sz w:val="20"/>
        </w:rPr>
        <w:t xml:space="preserve"> z dokład</w:t>
      </w:r>
      <w:r w:rsidR="00C73287">
        <w:rPr>
          <w:sz w:val="20"/>
        </w:rPr>
        <w:t xml:space="preserve">nością do 0,1 tony </w:t>
      </w:r>
    </w:p>
    <w:p w:rsidR="005C724D" w:rsidRDefault="005C724D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 xml:space="preserve">pkt. </w:t>
      </w:r>
      <w:r w:rsidR="00D74004">
        <w:rPr>
          <w:b/>
          <w:sz w:val="20"/>
        </w:rPr>
        <w:t>8</w:t>
      </w:r>
      <w:r>
        <w:rPr>
          <w:sz w:val="20"/>
        </w:rPr>
        <w:tab/>
      </w:r>
      <w:r>
        <w:rPr>
          <w:sz w:val="20"/>
        </w:rPr>
        <w:tab/>
        <w:t xml:space="preserve">  - podać z dokładnością do </w:t>
      </w:r>
      <w:smartTag w:uri="urn:schemas-microsoft-com:office:smarttags" w:element="metricconverter">
        <w:smartTagPr>
          <w:attr w:name="ProductID" w:val="0,1 ha"/>
        </w:smartTagPr>
        <w:r>
          <w:rPr>
            <w:sz w:val="20"/>
          </w:rPr>
          <w:t>0,1 ha</w:t>
        </w:r>
      </w:smartTag>
    </w:p>
    <w:p w:rsidR="009A187B" w:rsidRDefault="009A187B" w:rsidP="00002DA6">
      <w:pPr>
        <w:ind w:left="284" w:right="564"/>
        <w:jc w:val="both"/>
        <w:rPr>
          <w:b/>
          <w:sz w:val="20"/>
          <w:u w:val="single"/>
        </w:rPr>
      </w:pPr>
    </w:p>
    <w:p w:rsidR="005C724D" w:rsidRDefault="005C724D" w:rsidP="00002DA6">
      <w:pPr>
        <w:ind w:left="284" w:right="564"/>
        <w:jc w:val="both"/>
        <w:rPr>
          <w:b/>
          <w:sz w:val="20"/>
          <w:u w:val="single"/>
        </w:rPr>
      </w:pPr>
      <w:r>
        <w:rPr>
          <w:b/>
          <w:sz w:val="20"/>
          <w:u w:val="single"/>
        </w:rPr>
        <w:t>Część III.</w:t>
      </w:r>
    </w:p>
    <w:p w:rsidR="005C724D" w:rsidRDefault="005C724D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pkt</w:t>
      </w:r>
      <w:r w:rsidR="0035636E">
        <w:rPr>
          <w:b/>
          <w:sz w:val="20"/>
        </w:rPr>
        <w:t>.</w:t>
      </w:r>
      <w:r w:rsidR="002C45F0">
        <w:rPr>
          <w:b/>
          <w:sz w:val="20"/>
        </w:rPr>
        <w:t>1</w:t>
      </w:r>
      <w:r w:rsidR="002C45F0">
        <w:rPr>
          <w:sz w:val="20"/>
        </w:rPr>
        <w:t xml:space="preserve"> </w:t>
      </w:r>
      <w:r>
        <w:rPr>
          <w:sz w:val="20"/>
        </w:rPr>
        <w:t>- należy wykazać sumę wszystkich kosztów poniesionych w danym roku   związanych z prowadzenie</w:t>
      </w:r>
      <w:r w:rsidR="0024553A">
        <w:rPr>
          <w:sz w:val="20"/>
        </w:rPr>
        <w:t>m</w:t>
      </w:r>
      <w:r w:rsidR="002C45F0">
        <w:rPr>
          <w:sz w:val="20"/>
        </w:rPr>
        <w:t xml:space="preserve"> </w:t>
      </w:r>
      <w:r>
        <w:rPr>
          <w:sz w:val="20"/>
        </w:rPr>
        <w:t>gospodarki łowieckiej w</w:t>
      </w:r>
      <w:r w:rsidR="00002DA6">
        <w:rPr>
          <w:sz w:val="20"/>
        </w:rPr>
        <w:t xml:space="preserve"> </w:t>
      </w:r>
      <w:r>
        <w:rPr>
          <w:sz w:val="20"/>
        </w:rPr>
        <w:t xml:space="preserve">obwodzie, </w:t>
      </w:r>
      <w:proofErr w:type="spellStart"/>
      <w:r>
        <w:rPr>
          <w:sz w:val="20"/>
        </w:rPr>
        <w:t>t</w:t>
      </w:r>
      <w:r w:rsidR="002C45F0">
        <w:rPr>
          <w:sz w:val="20"/>
        </w:rPr>
        <w:t>j</w:t>
      </w:r>
      <w:proofErr w:type="spellEnd"/>
      <w:r>
        <w:rPr>
          <w:sz w:val="20"/>
        </w:rPr>
        <w:t>:</w:t>
      </w:r>
    </w:p>
    <w:p w:rsidR="005C724D" w:rsidRPr="00AE3AF7" w:rsidRDefault="002C45F0" w:rsidP="000D1053">
      <w:pPr>
        <w:ind w:left="914" w:right="564"/>
        <w:jc w:val="both"/>
        <w:rPr>
          <w:sz w:val="20"/>
        </w:rPr>
      </w:pPr>
      <w:r>
        <w:rPr>
          <w:sz w:val="20"/>
        </w:rPr>
        <w:t xml:space="preserve">- </w:t>
      </w:r>
      <w:r w:rsidR="005C724D">
        <w:rPr>
          <w:sz w:val="20"/>
        </w:rPr>
        <w:t>kwota wyp</w:t>
      </w:r>
      <w:r w:rsidR="00AE3AF7">
        <w:rPr>
          <w:sz w:val="20"/>
        </w:rPr>
        <w:t xml:space="preserve">łaconych odszkodowań łowieckich;  </w:t>
      </w:r>
      <w:r w:rsidR="005C724D" w:rsidRPr="00AE3AF7">
        <w:rPr>
          <w:sz w:val="20"/>
        </w:rPr>
        <w:t>koszt</w:t>
      </w:r>
      <w:r w:rsidR="003F539B" w:rsidRPr="00AE3AF7">
        <w:rPr>
          <w:sz w:val="20"/>
        </w:rPr>
        <w:t>y</w:t>
      </w:r>
      <w:r w:rsidR="005C724D" w:rsidRPr="00AE3AF7">
        <w:rPr>
          <w:sz w:val="20"/>
        </w:rPr>
        <w:t xml:space="preserve"> zagospodarowania obwodu;</w:t>
      </w:r>
      <w:r w:rsidR="00AE3AF7">
        <w:rPr>
          <w:sz w:val="20"/>
        </w:rPr>
        <w:t xml:space="preserve"> </w:t>
      </w:r>
      <w:r w:rsidR="005C724D" w:rsidRPr="00AE3AF7">
        <w:rPr>
          <w:sz w:val="20"/>
        </w:rPr>
        <w:t xml:space="preserve">koszty poniesione na poprawę </w:t>
      </w:r>
      <w:r w:rsidR="000D1053">
        <w:rPr>
          <w:sz w:val="20"/>
        </w:rPr>
        <w:t xml:space="preserve"> </w:t>
      </w:r>
      <w:r w:rsidR="005C724D" w:rsidRPr="00AE3AF7">
        <w:rPr>
          <w:sz w:val="20"/>
        </w:rPr>
        <w:t>warunków bytowania zwierzyny;</w:t>
      </w:r>
      <w:r w:rsidR="00AE3AF7">
        <w:rPr>
          <w:sz w:val="20"/>
        </w:rPr>
        <w:t xml:space="preserve"> </w:t>
      </w:r>
      <w:r w:rsidR="005C724D" w:rsidRPr="00AE3AF7">
        <w:rPr>
          <w:sz w:val="20"/>
        </w:rPr>
        <w:t xml:space="preserve">wartość wyłożonej karmy wraz z kosztami transportu, w tym wartość </w:t>
      </w:r>
      <w:r w:rsidR="003F539B" w:rsidRPr="00AE3AF7">
        <w:rPr>
          <w:sz w:val="20"/>
        </w:rPr>
        <w:t>wyłożonej karmy przekazanej</w:t>
      </w:r>
      <w:r>
        <w:rPr>
          <w:sz w:val="20"/>
        </w:rPr>
        <w:t xml:space="preserve"> </w:t>
      </w:r>
      <w:r w:rsidR="003F539B" w:rsidRPr="00AE3AF7">
        <w:rPr>
          <w:sz w:val="20"/>
        </w:rPr>
        <w:t>dzierżawcy lub zarządcy</w:t>
      </w:r>
      <w:r w:rsidR="005C724D" w:rsidRPr="00AE3AF7">
        <w:rPr>
          <w:sz w:val="20"/>
        </w:rPr>
        <w:t xml:space="preserve"> jako darowizny;</w:t>
      </w:r>
      <w:r w:rsidR="00AE3AF7">
        <w:rPr>
          <w:sz w:val="20"/>
        </w:rPr>
        <w:t xml:space="preserve"> </w:t>
      </w:r>
      <w:r w:rsidR="005C724D" w:rsidRPr="00AE3AF7">
        <w:rPr>
          <w:sz w:val="20"/>
        </w:rPr>
        <w:t>wynagrodzenia strażników łowieckich z pochodnymi</w:t>
      </w:r>
      <w:r>
        <w:rPr>
          <w:sz w:val="20"/>
        </w:rPr>
        <w:t>,</w:t>
      </w:r>
    </w:p>
    <w:p w:rsidR="0035636E" w:rsidRPr="002C45F0" w:rsidRDefault="002C45F0" w:rsidP="00002DA6">
      <w:pPr>
        <w:ind w:left="284" w:right="564"/>
        <w:jc w:val="both"/>
        <w:rPr>
          <w:b/>
          <w:sz w:val="20"/>
        </w:rPr>
      </w:pPr>
      <w:r w:rsidRPr="002C45F0">
        <w:rPr>
          <w:b/>
          <w:sz w:val="20"/>
        </w:rPr>
        <w:t xml:space="preserve"> </w:t>
      </w:r>
      <w:r w:rsidR="000D1053">
        <w:rPr>
          <w:b/>
          <w:sz w:val="20"/>
        </w:rPr>
        <w:tab/>
        <w:t xml:space="preserve">   </w:t>
      </w:r>
      <w:r w:rsidRPr="002C45F0">
        <w:rPr>
          <w:b/>
          <w:sz w:val="20"/>
        </w:rPr>
        <w:t xml:space="preserve"> </w:t>
      </w:r>
      <w:r w:rsidR="0035636E" w:rsidRPr="002C45F0">
        <w:rPr>
          <w:b/>
          <w:sz w:val="20"/>
        </w:rPr>
        <w:t>a także, jeśli prowadzone są takie rachunki:</w:t>
      </w:r>
    </w:p>
    <w:p w:rsidR="005C724D" w:rsidRPr="00AE3AF7" w:rsidRDefault="0035636E" w:rsidP="000D1053">
      <w:pPr>
        <w:ind w:left="888" w:right="564"/>
        <w:jc w:val="both"/>
        <w:rPr>
          <w:sz w:val="20"/>
        </w:rPr>
      </w:pPr>
      <w:r>
        <w:rPr>
          <w:sz w:val="20"/>
        </w:rPr>
        <w:t>koszty delegacji</w:t>
      </w:r>
      <w:r w:rsidR="005C724D">
        <w:rPr>
          <w:sz w:val="20"/>
        </w:rPr>
        <w:t xml:space="preserve"> członków koła związane z dojazdami </w:t>
      </w:r>
      <w:r>
        <w:rPr>
          <w:sz w:val="20"/>
        </w:rPr>
        <w:t>do obwodu ,</w:t>
      </w:r>
      <w:r w:rsidR="005C724D">
        <w:rPr>
          <w:sz w:val="20"/>
        </w:rPr>
        <w:t>w związku z prowadzeniem gospodarki ł</w:t>
      </w:r>
      <w:r>
        <w:rPr>
          <w:sz w:val="20"/>
        </w:rPr>
        <w:t xml:space="preserve">owieckiej, w </w:t>
      </w:r>
      <w:r w:rsidR="000D1053">
        <w:rPr>
          <w:sz w:val="20"/>
        </w:rPr>
        <w:t xml:space="preserve">   tym</w:t>
      </w:r>
      <w:r w:rsidR="002C45F0">
        <w:rPr>
          <w:sz w:val="20"/>
        </w:rPr>
        <w:t xml:space="preserve"> </w:t>
      </w:r>
      <w:r>
        <w:rPr>
          <w:sz w:val="20"/>
        </w:rPr>
        <w:t>dojazdy do szacowania szkód łowieckich;</w:t>
      </w:r>
      <w:r w:rsidR="00AE3AF7">
        <w:rPr>
          <w:sz w:val="20"/>
        </w:rPr>
        <w:t xml:space="preserve"> </w:t>
      </w:r>
      <w:r w:rsidR="005C724D" w:rsidRPr="00AE3AF7">
        <w:rPr>
          <w:sz w:val="20"/>
        </w:rPr>
        <w:t>szacunkowe koszty pracy społecznej myśliwych wyk</w:t>
      </w:r>
      <w:r w:rsidR="000D1053">
        <w:rPr>
          <w:sz w:val="20"/>
        </w:rPr>
        <w:t xml:space="preserve">onujących różne prace z zakresu </w:t>
      </w:r>
      <w:r w:rsidR="005C724D" w:rsidRPr="00AE3AF7">
        <w:rPr>
          <w:sz w:val="20"/>
        </w:rPr>
        <w:t>gospodarki łowieckiej (np. razem myśliwi przepracowali w obwodzie 400 godzin przy pracach na poletkach, budowie ambon</w:t>
      </w:r>
      <w:r w:rsidR="000D1053">
        <w:rPr>
          <w:sz w:val="20"/>
        </w:rPr>
        <w:t xml:space="preserve"> </w:t>
      </w:r>
      <w:r w:rsidR="005C724D" w:rsidRPr="00AE3AF7">
        <w:rPr>
          <w:sz w:val="20"/>
        </w:rPr>
        <w:t>dokarmianiu, itp.  x 10 zł./godz. tj. 4 000.- zł).</w:t>
      </w:r>
    </w:p>
    <w:p w:rsidR="00BF3ED5" w:rsidRDefault="005C724D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pkt</w:t>
      </w:r>
      <w:r w:rsidR="0035636E">
        <w:rPr>
          <w:b/>
          <w:sz w:val="20"/>
        </w:rPr>
        <w:t>.</w:t>
      </w:r>
      <w:r w:rsidR="00331F11">
        <w:rPr>
          <w:b/>
          <w:sz w:val="20"/>
        </w:rPr>
        <w:t xml:space="preserve"> 2 </w:t>
      </w:r>
      <w:r>
        <w:rPr>
          <w:sz w:val="20"/>
        </w:rPr>
        <w:t>-</w:t>
      </w:r>
      <w:r w:rsidR="0035636E">
        <w:rPr>
          <w:sz w:val="20"/>
        </w:rPr>
        <w:t xml:space="preserve"> dotyczy</w:t>
      </w:r>
      <w:r>
        <w:rPr>
          <w:sz w:val="20"/>
        </w:rPr>
        <w:t xml:space="preserve"> tusz</w:t>
      </w:r>
      <w:r w:rsidR="0035636E">
        <w:rPr>
          <w:sz w:val="20"/>
        </w:rPr>
        <w:t xml:space="preserve">: </w:t>
      </w:r>
      <w:r>
        <w:rPr>
          <w:sz w:val="20"/>
        </w:rPr>
        <w:t xml:space="preserve"> łosi, jeleni, danieli i sar</w:t>
      </w:r>
      <w:r w:rsidR="0035636E">
        <w:rPr>
          <w:sz w:val="20"/>
        </w:rPr>
        <w:t>e</w:t>
      </w:r>
      <w:r>
        <w:rPr>
          <w:sz w:val="20"/>
        </w:rPr>
        <w:t xml:space="preserve">n </w:t>
      </w:r>
      <w:r w:rsidRPr="0035636E">
        <w:rPr>
          <w:b/>
          <w:sz w:val="20"/>
        </w:rPr>
        <w:t>- razem</w:t>
      </w:r>
      <w:r>
        <w:rPr>
          <w:sz w:val="20"/>
        </w:rPr>
        <w:t xml:space="preserve"> </w:t>
      </w:r>
      <w:r w:rsidR="00F632F6">
        <w:rPr>
          <w:sz w:val="20"/>
        </w:rPr>
        <w:t xml:space="preserve">                                        </w:t>
      </w:r>
      <w:r w:rsidR="00BB2B14">
        <w:rPr>
          <w:sz w:val="20"/>
        </w:rPr>
        <w:t xml:space="preserve">                                                   </w:t>
      </w:r>
    </w:p>
    <w:p w:rsidR="00BF3ED5" w:rsidRDefault="00BF3ED5" w:rsidP="00002DA6">
      <w:pPr>
        <w:ind w:left="284" w:right="564"/>
        <w:jc w:val="both"/>
        <w:rPr>
          <w:sz w:val="20"/>
        </w:rPr>
      </w:pPr>
    </w:p>
    <w:p w:rsidR="00F632F6" w:rsidRDefault="000D1053" w:rsidP="000D1053">
      <w:pPr>
        <w:ind w:left="708" w:right="564"/>
        <w:jc w:val="both"/>
        <w:rPr>
          <w:sz w:val="20"/>
        </w:rPr>
      </w:pPr>
      <w:r>
        <w:rPr>
          <w:sz w:val="20"/>
        </w:rPr>
        <w:t xml:space="preserve">   </w:t>
      </w:r>
      <w:r w:rsidR="00F632F6">
        <w:rPr>
          <w:sz w:val="20"/>
        </w:rPr>
        <w:t>Wartości w kol. 4 i 6 podawać w tys. zł, z dokładnością do 0,1 tys. zł.</w:t>
      </w:r>
    </w:p>
    <w:p w:rsidR="009A187B" w:rsidRDefault="009A187B" w:rsidP="00002DA6">
      <w:pPr>
        <w:pStyle w:val="Nagwek3"/>
        <w:ind w:left="284" w:right="564"/>
        <w:jc w:val="both"/>
        <w:rPr>
          <w:sz w:val="20"/>
        </w:rPr>
      </w:pPr>
    </w:p>
    <w:p w:rsidR="005C724D" w:rsidRDefault="005C724D" w:rsidP="00002DA6">
      <w:pPr>
        <w:pStyle w:val="Nagwek3"/>
        <w:ind w:left="284" w:right="564"/>
        <w:jc w:val="both"/>
        <w:rPr>
          <w:sz w:val="20"/>
        </w:rPr>
      </w:pPr>
      <w:r>
        <w:rPr>
          <w:sz w:val="20"/>
        </w:rPr>
        <w:t xml:space="preserve"> Część IV.</w:t>
      </w:r>
    </w:p>
    <w:p w:rsidR="000F3040" w:rsidRPr="000F3040" w:rsidRDefault="000F3040" w:rsidP="00002DA6">
      <w:pPr>
        <w:ind w:left="284" w:right="564"/>
        <w:jc w:val="both"/>
      </w:pPr>
    </w:p>
    <w:p w:rsidR="0068683D" w:rsidRPr="0068683D" w:rsidRDefault="0068683D" w:rsidP="00002DA6">
      <w:pPr>
        <w:ind w:left="284" w:right="564"/>
        <w:jc w:val="both"/>
        <w:rPr>
          <w:b/>
          <w:sz w:val="20"/>
        </w:rPr>
      </w:pPr>
      <w:r w:rsidRPr="0068683D">
        <w:rPr>
          <w:b/>
          <w:sz w:val="20"/>
        </w:rPr>
        <w:t>a) zwierzyna gruba</w:t>
      </w:r>
    </w:p>
    <w:p w:rsidR="002E55F8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2E55F8" w:rsidRPr="0068683D">
        <w:rPr>
          <w:sz w:val="20"/>
        </w:rPr>
        <w:t>w kolumnie 2 wpisać</w:t>
      </w:r>
      <w:r w:rsidR="002E55F8" w:rsidRPr="00830DF9">
        <w:rPr>
          <w:sz w:val="20"/>
        </w:rPr>
        <w:t xml:space="preserve"> </w:t>
      </w:r>
      <w:r w:rsidR="00A03C4A">
        <w:rPr>
          <w:sz w:val="20"/>
        </w:rPr>
        <w:t>plan pozyskania w drodze odstrzału  z planu roku poprze</w:t>
      </w:r>
      <w:r w:rsidR="00BF3ED5">
        <w:rPr>
          <w:sz w:val="20"/>
        </w:rPr>
        <w:t>dniego,</w:t>
      </w:r>
    </w:p>
    <w:p w:rsidR="00A03C4A" w:rsidRPr="00A03C4A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A03C4A" w:rsidRPr="0068683D">
        <w:rPr>
          <w:sz w:val="20"/>
        </w:rPr>
        <w:t xml:space="preserve">w kolumnie </w:t>
      </w:r>
      <w:r w:rsidR="00A03C4A">
        <w:rPr>
          <w:sz w:val="20"/>
        </w:rPr>
        <w:t>3</w:t>
      </w:r>
      <w:r w:rsidR="00A03C4A" w:rsidRPr="0068683D">
        <w:rPr>
          <w:sz w:val="20"/>
        </w:rPr>
        <w:t xml:space="preserve"> wpisać</w:t>
      </w:r>
      <w:r w:rsidR="00A03C4A" w:rsidRPr="00830DF9">
        <w:rPr>
          <w:sz w:val="20"/>
        </w:rPr>
        <w:t xml:space="preserve"> plan pozyskania </w:t>
      </w:r>
      <w:r w:rsidR="00A03C4A">
        <w:rPr>
          <w:sz w:val="20"/>
        </w:rPr>
        <w:t xml:space="preserve">w drodze odłowu </w:t>
      </w:r>
      <w:r w:rsidR="00BF3ED5">
        <w:rPr>
          <w:sz w:val="20"/>
        </w:rPr>
        <w:t>z planu roku poprzedniego,</w:t>
      </w:r>
    </w:p>
    <w:p w:rsidR="002E55F8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A03C4A">
        <w:rPr>
          <w:sz w:val="20"/>
        </w:rPr>
        <w:t>w kolumnie 4</w:t>
      </w:r>
      <w:r w:rsidR="002E55F8" w:rsidRPr="00830DF9">
        <w:rPr>
          <w:sz w:val="20"/>
        </w:rPr>
        <w:t xml:space="preserve"> </w:t>
      </w:r>
      <w:r w:rsidR="00830DF9" w:rsidRPr="00830DF9">
        <w:rPr>
          <w:sz w:val="20"/>
        </w:rPr>
        <w:t>wpisać wykonanie planu</w:t>
      </w:r>
      <w:r w:rsidR="003B7ADD">
        <w:rPr>
          <w:sz w:val="20"/>
        </w:rPr>
        <w:t xml:space="preserve"> </w:t>
      </w:r>
      <w:r w:rsidR="00BF3ED5">
        <w:rPr>
          <w:sz w:val="20"/>
        </w:rPr>
        <w:t xml:space="preserve"> pozyskania roku poprzedniego ogółem (odstrzał + odłów + ubytki),</w:t>
      </w:r>
    </w:p>
    <w:p w:rsidR="00BF3ED5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BF3ED5">
        <w:rPr>
          <w:sz w:val="20"/>
        </w:rPr>
        <w:t>w kolumnie 5 wpisać wykonanie planu pozyskania roku poprzedniego w drodze odstrzału,</w:t>
      </w:r>
    </w:p>
    <w:p w:rsidR="00BF3ED5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BF3ED5">
        <w:rPr>
          <w:sz w:val="20"/>
        </w:rPr>
        <w:t>w kolumnie 6 wpisać wykonanie planu pozyskania roku poprzedniego w drodze odłowu,</w:t>
      </w:r>
    </w:p>
    <w:p w:rsidR="00BF3ED5" w:rsidRDefault="00992677" w:rsidP="00396564">
      <w:pPr>
        <w:ind w:left="284" w:right="564"/>
        <w:rPr>
          <w:sz w:val="20"/>
        </w:rPr>
      </w:pPr>
      <w:r>
        <w:rPr>
          <w:sz w:val="20"/>
        </w:rPr>
        <w:t xml:space="preserve">- </w:t>
      </w:r>
      <w:r w:rsidR="00BF3ED5">
        <w:rPr>
          <w:sz w:val="20"/>
        </w:rPr>
        <w:t xml:space="preserve">w kolumnie 7 wpisać liczbę udokumentowanych ubytków, między innymi </w:t>
      </w:r>
      <w:r w:rsidR="00BF3ED5" w:rsidRPr="00830DF9">
        <w:rPr>
          <w:sz w:val="20"/>
        </w:rPr>
        <w:t>z kłusownictwa, wypadków drogowych, drapieżnictwa,</w:t>
      </w:r>
      <w:r>
        <w:rPr>
          <w:sz w:val="20"/>
        </w:rPr>
        <w:t xml:space="preserve"> </w:t>
      </w:r>
      <w:r w:rsidR="00BF3ED5">
        <w:rPr>
          <w:sz w:val="20"/>
        </w:rPr>
        <w:t>naturalnej śmiertelności</w:t>
      </w:r>
      <w:r w:rsidR="00BF3ED5" w:rsidRPr="00830DF9">
        <w:rPr>
          <w:sz w:val="20"/>
        </w:rPr>
        <w:t xml:space="preserve"> </w:t>
      </w:r>
      <w:r w:rsidR="00BF3ED5">
        <w:rPr>
          <w:sz w:val="20"/>
        </w:rPr>
        <w:t>itp., z poprzedniego roku gospodarczego,</w:t>
      </w:r>
    </w:p>
    <w:p w:rsidR="002E55F8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2E55F8" w:rsidRPr="0068683D">
        <w:rPr>
          <w:sz w:val="20"/>
        </w:rPr>
        <w:t xml:space="preserve">w kolumnie </w:t>
      </w:r>
      <w:r w:rsidR="000F3040">
        <w:rPr>
          <w:sz w:val="20"/>
        </w:rPr>
        <w:t>8</w:t>
      </w:r>
      <w:r w:rsidR="002E55F8" w:rsidRPr="0068683D">
        <w:rPr>
          <w:sz w:val="20"/>
        </w:rPr>
        <w:t xml:space="preserve"> wpisać </w:t>
      </w:r>
      <w:r w:rsidR="00830DF9" w:rsidRPr="0068683D">
        <w:rPr>
          <w:sz w:val="20"/>
        </w:rPr>
        <w:t>liczbę zasiedlonych zwierząt w poprzednim sezonie łowieckim</w:t>
      </w:r>
      <w:r w:rsidR="000F3040">
        <w:rPr>
          <w:sz w:val="20"/>
        </w:rPr>
        <w:t>,</w:t>
      </w:r>
    </w:p>
    <w:p w:rsidR="00FE1F55" w:rsidRPr="0068683D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FE1F55">
        <w:rPr>
          <w:sz w:val="20"/>
        </w:rPr>
        <w:t xml:space="preserve">w kolumnie </w:t>
      </w:r>
      <w:r w:rsidR="000F3040">
        <w:rPr>
          <w:sz w:val="20"/>
        </w:rPr>
        <w:t>9</w:t>
      </w:r>
      <w:r w:rsidR="00FE1F55">
        <w:rPr>
          <w:sz w:val="20"/>
        </w:rPr>
        <w:t xml:space="preserve"> wpisać stan zwierzyny na podstawie inwentaryzacji</w:t>
      </w:r>
      <w:r w:rsidR="000F3040">
        <w:rPr>
          <w:sz w:val="20"/>
        </w:rPr>
        <w:t>,</w:t>
      </w:r>
    </w:p>
    <w:p w:rsidR="002E55F8" w:rsidRPr="0068683D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A03C4A">
        <w:rPr>
          <w:sz w:val="20"/>
        </w:rPr>
        <w:t xml:space="preserve">w kolumnie </w:t>
      </w:r>
      <w:r w:rsidR="000F3040">
        <w:rPr>
          <w:sz w:val="20"/>
        </w:rPr>
        <w:t>10</w:t>
      </w:r>
      <w:r w:rsidR="00830DF9" w:rsidRPr="0068683D">
        <w:rPr>
          <w:sz w:val="20"/>
        </w:rPr>
        <w:t xml:space="preserve"> wpisać plan zasiedleń poszczególnymi gatunkami z</w:t>
      </w:r>
      <w:r w:rsidR="000F3040">
        <w:rPr>
          <w:sz w:val="20"/>
        </w:rPr>
        <w:t>wierzyny na dany rok gospodarczy,</w:t>
      </w:r>
    </w:p>
    <w:p w:rsidR="002E55F8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6A4680">
        <w:rPr>
          <w:sz w:val="20"/>
        </w:rPr>
        <w:t>w kolumnie 1</w:t>
      </w:r>
      <w:r w:rsidR="000F3040">
        <w:rPr>
          <w:sz w:val="20"/>
        </w:rPr>
        <w:t>1</w:t>
      </w:r>
      <w:r w:rsidR="002E55F8" w:rsidRPr="0068683D">
        <w:rPr>
          <w:sz w:val="20"/>
        </w:rPr>
        <w:t xml:space="preserve"> wpisać </w:t>
      </w:r>
      <w:r w:rsidR="00617334">
        <w:rPr>
          <w:sz w:val="20"/>
        </w:rPr>
        <w:t>planowaną liczebność zwierzyny z uwzględnieniem prognozowanego przyrostu</w:t>
      </w:r>
      <w:r w:rsidR="000F3040">
        <w:rPr>
          <w:sz w:val="20"/>
        </w:rPr>
        <w:t>,</w:t>
      </w:r>
    </w:p>
    <w:p w:rsidR="00992677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6A4680">
        <w:rPr>
          <w:sz w:val="20"/>
        </w:rPr>
        <w:t>w kolumnie 1</w:t>
      </w:r>
      <w:r w:rsidR="000F3040">
        <w:rPr>
          <w:sz w:val="20"/>
        </w:rPr>
        <w:t>2</w:t>
      </w:r>
      <w:r w:rsidR="002E55F8" w:rsidRPr="0068683D">
        <w:rPr>
          <w:sz w:val="20"/>
        </w:rPr>
        <w:t xml:space="preserve"> </w:t>
      </w:r>
      <w:r w:rsidR="000F3040">
        <w:rPr>
          <w:sz w:val="20"/>
        </w:rPr>
        <w:t xml:space="preserve"> wpisać </w:t>
      </w:r>
      <w:r w:rsidR="0068683D" w:rsidRPr="0068683D">
        <w:rPr>
          <w:sz w:val="20"/>
        </w:rPr>
        <w:t xml:space="preserve">optymalny ze względu na warunki środowiska oraz prowadzenie zrównoważonej gospodarki łowieckiej </w:t>
      </w:r>
    </w:p>
    <w:p w:rsidR="002E55F8" w:rsidRPr="0068683D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   </w:t>
      </w:r>
      <w:r w:rsidR="0068683D" w:rsidRPr="0068683D">
        <w:rPr>
          <w:sz w:val="20"/>
        </w:rPr>
        <w:t>plan odstrzału</w:t>
      </w:r>
      <w:r w:rsidR="000F3040">
        <w:rPr>
          <w:sz w:val="20"/>
        </w:rPr>
        <w:t>,</w:t>
      </w:r>
    </w:p>
    <w:p w:rsidR="00992677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6A4680">
        <w:rPr>
          <w:sz w:val="20"/>
        </w:rPr>
        <w:t>w kolumnie 1</w:t>
      </w:r>
      <w:r w:rsidR="000F3040">
        <w:rPr>
          <w:sz w:val="20"/>
        </w:rPr>
        <w:t>3</w:t>
      </w:r>
      <w:r w:rsidR="0068683D" w:rsidRPr="0068683D">
        <w:rPr>
          <w:sz w:val="20"/>
        </w:rPr>
        <w:t xml:space="preserve"> optymalny ze względu na warunki środowiska oraz prowadzenie zrównoważonej gos</w:t>
      </w:r>
      <w:r w:rsidR="000F3040">
        <w:rPr>
          <w:sz w:val="20"/>
        </w:rPr>
        <w:t xml:space="preserve">podarki łowieckiej plan </w:t>
      </w:r>
    </w:p>
    <w:p w:rsidR="0068683D" w:rsidRPr="0068683D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  </w:t>
      </w:r>
      <w:r w:rsidR="000F3040">
        <w:rPr>
          <w:sz w:val="20"/>
        </w:rPr>
        <w:t>odłowów,</w:t>
      </w:r>
    </w:p>
    <w:p w:rsidR="00992677" w:rsidRDefault="00992677" w:rsidP="007F5713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6A4680">
        <w:rPr>
          <w:sz w:val="20"/>
        </w:rPr>
        <w:t>w kolumnie 1</w:t>
      </w:r>
      <w:r w:rsidR="000F3040">
        <w:rPr>
          <w:sz w:val="20"/>
        </w:rPr>
        <w:t>4</w:t>
      </w:r>
      <w:r w:rsidR="00830DF9">
        <w:rPr>
          <w:sz w:val="20"/>
        </w:rPr>
        <w:t xml:space="preserve"> wpisać li</w:t>
      </w:r>
      <w:r w:rsidR="000F3040">
        <w:rPr>
          <w:sz w:val="20"/>
        </w:rPr>
        <w:t>czbę</w:t>
      </w:r>
      <w:r w:rsidR="00830DF9">
        <w:rPr>
          <w:sz w:val="20"/>
        </w:rPr>
        <w:t xml:space="preserve"> z kolumny nr </w:t>
      </w:r>
      <w:r w:rsidR="00AC1C9D">
        <w:rPr>
          <w:sz w:val="20"/>
        </w:rPr>
        <w:t>1</w:t>
      </w:r>
      <w:r w:rsidR="000F3040">
        <w:rPr>
          <w:sz w:val="20"/>
        </w:rPr>
        <w:t>2</w:t>
      </w:r>
      <w:r w:rsidR="00830DF9">
        <w:rPr>
          <w:sz w:val="20"/>
        </w:rPr>
        <w:t xml:space="preserve"> minus 10%, z zaokrągleniem do pełnych liczb</w:t>
      </w:r>
      <w:r w:rsidR="00F554AD">
        <w:rPr>
          <w:sz w:val="20"/>
        </w:rPr>
        <w:t xml:space="preserve">, przyjmując że wartości po </w:t>
      </w:r>
      <w:r w:rsidR="007F5713">
        <w:rPr>
          <w:sz w:val="20"/>
        </w:rPr>
        <w:t xml:space="preserve"> </w:t>
      </w:r>
      <w:r w:rsidR="00F554AD">
        <w:rPr>
          <w:sz w:val="20"/>
        </w:rPr>
        <w:t xml:space="preserve">przecinku </w:t>
      </w:r>
    </w:p>
    <w:p w:rsidR="002E55F8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lastRenderedPageBreak/>
        <w:t xml:space="preserve">  </w:t>
      </w:r>
      <w:r w:rsidR="00F554AD">
        <w:rPr>
          <w:sz w:val="20"/>
        </w:rPr>
        <w:t>do 49 zaokrągla się w dół a wartości po przecinku od 50 zaokrągla się w górę</w:t>
      </w:r>
      <w:r w:rsidR="000F3040">
        <w:rPr>
          <w:sz w:val="20"/>
        </w:rPr>
        <w:t>,</w:t>
      </w:r>
    </w:p>
    <w:p w:rsidR="00992677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6A4680">
        <w:rPr>
          <w:sz w:val="20"/>
        </w:rPr>
        <w:t>w kolumnie 1</w:t>
      </w:r>
      <w:r w:rsidR="000F3040">
        <w:rPr>
          <w:sz w:val="20"/>
        </w:rPr>
        <w:t>5</w:t>
      </w:r>
      <w:r w:rsidR="00AC1C9D">
        <w:rPr>
          <w:sz w:val="20"/>
        </w:rPr>
        <w:t xml:space="preserve"> wpisać liczb</w:t>
      </w:r>
      <w:r w:rsidR="00DB6512">
        <w:rPr>
          <w:sz w:val="20"/>
        </w:rPr>
        <w:t>ę</w:t>
      </w:r>
      <w:r w:rsidR="00AC1C9D">
        <w:rPr>
          <w:sz w:val="20"/>
        </w:rPr>
        <w:t xml:space="preserve"> z kolumny nr 1</w:t>
      </w:r>
      <w:r w:rsidR="000F3040">
        <w:rPr>
          <w:sz w:val="20"/>
        </w:rPr>
        <w:t>2</w:t>
      </w:r>
      <w:r w:rsidR="00F554AD">
        <w:rPr>
          <w:sz w:val="20"/>
        </w:rPr>
        <w:t xml:space="preserve"> </w:t>
      </w:r>
      <w:r w:rsidR="0068683D">
        <w:rPr>
          <w:sz w:val="20"/>
        </w:rPr>
        <w:t>plus</w:t>
      </w:r>
      <w:r w:rsidR="00F554AD">
        <w:rPr>
          <w:sz w:val="20"/>
        </w:rPr>
        <w:t xml:space="preserve"> 10%, z zaokrągleniem do pełnych liczb, przyjmując że wartości po przecinku </w:t>
      </w:r>
    </w:p>
    <w:p w:rsidR="00F554AD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 </w:t>
      </w:r>
      <w:r w:rsidR="00F554AD">
        <w:rPr>
          <w:sz w:val="20"/>
        </w:rPr>
        <w:t>do 49 zaokrągla się w dół a wartości po przec</w:t>
      </w:r>
      <w:r w:rsidR="000F3040">
        <w:rPr>
          <w:sz w:val="20"/>
        </w:rPr>
        <w:t>inku od 50 zaokrągla się w górę,</w:t>
      </w:r>
    </w:p>
    <w:p w:rsidR="00992677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B82BA2">
        <w:rPr>
          <w:sz w:val="20"/>
        </w:rPr>
        <w:t>w kolumnie 1</w:t>
      </w:r>
      <w:r w:rsidR="000F3040">
        <w:rPr>
          <w:sz w:val="20"/>
        </w:rPr>
        <w:t>6</w:t>
      </w:r>
      <w:r w:rsidR="00DB6512">
        <w:rPr>
          <w:sz w:val="20"/>
        </w:rPr>
        <w:t xml:space="preserve"> wpisać liczbę</w:t>
      </w:r>
      <w:r w:rsidR="00B82BA2">
        <w:rPr>
          <w:sz w:val="20"/>
        </w:rPr>
        <w:t xml:space="preserve"> z kolumny nr 1</w:t>
      </w:r>
      <w:r w:rsidR="000F3040">
        <w:rPr>
          <w:sz w:val="20"/>
        </w:rPr>
        <w:t>3</w:t>
      </w:r>
      <w:r w:rsidR="00B82BA2">
        <w:rPr>
          <w:sz w:val="20"/>
        </w:rPr>
        <w:t xml:space="preserve"> minus 10%, z zaokrągleniem do pełnych liczb, przyjmując że wartości po przecinku </w:t>
      </w:r>
    </w:p>
    <w:p w:rsidR="00B82BA2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  </w:t>
      </w:r>
      <w:r w:rsidR="00B82BA2">
        <w:rPr>
          <w:sz w:val="20"/>
        </w:rPr>
        <w:t>do 49 zaokrągla się w dół a wartości po przec</w:t>
      </w:r>
      <w:r w:rsidR="000F3040">
        <w:rPr>
          <w:sz w:val="20"/>
        </w:rPr>
        <w:t>inku od 50 zaokrągla się w górę,</w:t>
      </w:r>
    </w:p>
    <w:p w:rsidR="00992677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B82BA2">
        <w:rPr>
          <w:sz w:val="20"/>
        </w:rPr>
        <w:t>w kolumnie 1</w:t>
      </w:r>
      <w:r w:rsidR="000F3040">
        <w:rPr>
          <w:sz w:val="20"/>
        </w:rPr>
        <w:t>7</w:t>
      </w:r>
      <w:r w:rsidR="00DB6512">
        <w:rPr>
          <w:sz w:val="20"/>
        </w:rPr>
        <w:t xml:space="preserve"> wpisać liczbę</w:t>
      </w:r>
      <w:r w:rsidR="00B82BA2">
        <w:rPr>
          <w:sz w:val="20"/>
        </w:rPr>
        <w:t xml:space="preserve"> z kolumny nr 1</w:t>
      </w:r>
      <w:r w:rsidR="000F3040">
        <w:rPr>
          <w:sz w:val="20"/>
        </w:rPr>
        <w:t>3</w:t>
      </w:r>
      <w:r w:rsidR="00B82BA2">
        <w:rPr>
          <w:sz w:val="20"/>
        </w:rPr>
        <w:t xml:space="preserve"> plus 10%, z zaokrągleniem do pełnych liczb, przyjmując że wartości po przecinku </w:t>
      </w:r>
    </w:p>
    <w:p w:rsidR="00B82BA2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  </w:t>
      </w:r>
      <w:r w:rsidR="00B82BA2">
        <w:rPr>
          <w:sz w:val="20"/>
        </w:rPr>
        <w:t>do 49 zaokrągla się w dół a wartości po przecinku od 50 zaokrągla się w górę.</w:t>
      </w:r>
    </w:p>
    <w:p w:rsidR="009A187B" w:rsidRPr="000F3040" w:rsidRDefault="009A187B" w:rsidP="00002DA6">
      <w:pPr>
        <w:ind w:left="284" w:right="564"/>
        <w:jc w:val="both"/>
        <w:rPr>
          <w:sz w:val="20"/>
        </w:rPr>
      </w:pPr>
    </w:p>
    <w:p w:rsidR="0068683D" w:rsidRPr="0068683D" w:rsidRDefault="0068683D" w:rsidP="00002DA6">
      <w:pPr>
        <w:ind w:left="284" w:right="564"/>
        <w:jc w:val="both"/>
        <w:rPr>
          <w:b/>
          <w:sz w:val="20"/>
        </w:rPr>
      </w:pPr>
      <w:r w:rsidRPr="0068683D">
        <w:rPr>
          <w:b/>
          <w:sz w:val="20"/>
        </w:rPr>
        <w:t>b) zwierzyna drobna</w:t>
      </w:r>
    </w:p>
    <w:p w:rsidR="0068683D" w:rsidRPr="00301F2E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68683D" w:rsidRPr="00301F2E">
        <w:rPr>
          <w:sz w:val="20"/>
        </w:rPr>
        <w:t xml:space="preserve">w kolumnie 2 wpisać plan </w:t>
      </w:r>
      <w:r w:rsidR="00617334" w:rsidRPr="00301F2E">
        <w:rPr>
          <w:sz w:val="20"/>
        </w:rPr>
        <w:t>odstrzału</w:t>
      </w:r>
      <w:r w:rsidR="000F3040">
        <w:rPr>
          <w:sz w:val="20"/>
        </w:rPr>
        <w:t xml:space="preserve"> roku poprzedniego,</w:t>
      </w:r>
    </w:p>
    <w:p w:rsidR="0068683D" w:rsidRPr="00301F2E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68683D" w:rsidRPr="00301F2E">
        <w:rPr>
          <w:sz w:val="20"/>
        </w:rPr>
        <w:t xml:space="preserve">w kolumnie 3 </w:t>
      </w:r>
      <w:r w:rsidR="00301F2E" w:rsidRPr="00301F2E">
        <w:rPr>
          <w:sz w:val="20"/>
        </w:rPr>
        <w:t>wpisać plan odłowów</w:t>
      </w:r>
      <w:r w:rsidR="000F3040">
        <w:rPr>
          <w:sz w:val="20"/>
        </w:rPr>
        <w:t xml:space="preserve"> roku poprzedniego,</w:t>
      </w:r>
    </w:p>
    <w:p w:rsidR="00301F2E" w:rsidRPr="00301F2E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301F2E" w:rsidRPr="00301F2E">
        <w:rPr>
          <w:sz w:val="20"/>
        </w:rPr>
        <w:t xml:space="preserve">w kolumnie 4 wpisać wykonanie planu </w:t>
      </w:r>
      <w:r w:rsidR="00DB6512">
        <w:rPr>
          <w:sz w:val="20"/>
        </w:rPr>
        <w:t xml:space="preserve"> pozyskania roku poprzedniego w drodze odstrzału,</w:t>
      </w:r>
    </w:p>
    <w:p w:rsidR="00301F2E" w:rsidRPr="00301F2E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301F2E" w:rsidRPr="00301F2E">
        <w:rPr>
          <w:sz w:val="20"/>
        </w:rPr>
        <w:t xml:space="preserve">w kolumnie 5 wpisać wykonanie planu </w:t>
      </w:r>
      <w:r w:rsidR="00DB6512">
        <w:rPr>
          <w:sz w:val="20"/>
        </w:rPr>
        <w:t xml:space="preserve"> pozyskania roku poprzedniego w drodze odłowów,</w:t>
      </w:r>
    </w:p>
    <w:p w:rsidR="00301F2E" w:rsidRPr="00301F2E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301F2E" w:rsidRPr="00301F2E">
        <w:rPr>
          <w:sz w:val="20"/>
        </w:rPr>
        <w:t>w kolumnie 6</w:t>
      </w:r>
      <w:r w:rsidR="0068683D" w:rsidRPr="00301F2E">
        <w:rPr>
          <w:sz w:val="20"/>
        </w:rPr>
        <w:t xml:space="preserve"> wpisać liczbę zasiedlonych zwierząt w po</w:t>
      </w:r>
      <w:r w:rsidR="00DB6512">
        <w:rPr>
          <w:sz w:val="20"/>
        </w:rPr>
        <w:t>przednim sezonie łowieckim,</w:t>
      </w:r>
    </w:p>
    <w:p w:rsidR="0068683D" w:rsidRPr="00301F2E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68683D" w:rsidRPr="00301F2E">
        <w:rPr>
          <w:sz w:val="20"/>
        </w:rPr>
        <w:t xml:space="preserve">w kolumnie </w:t>
      </w:r>
      <w:r w:rsidR="00301F2E" w:rsidRPr="00301F2E">
        <w:rPr>
          <w:sz w:val="20"/>
        </w:rPr>
        <w:t>7</w:t>
      </w:r>
      <w:r w:rsidR="0068683D" w:rsidRPr="00301F2E">
        <w:rPr>
          <w:sz w:val="20"/>
        </w:rPr>
        <w:t xml:space="preserve"> wpisać ustaloną na dzień 10.03 liczebność zwierzyny</w:t>
      </w:r>
      <w:r w:rsidR="00DB6512">
        <w:rPr>
          <w:sz w:val="20"/>
        </w:rPr>
        <w:t>,</w:t>
      </w:r>
    </w:p>
    <w:p w:rsidR="0068683D" w:rsidRPr="00301F2E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68683D" w:rsidRPr="00301F2E">
        <w:rPr>
          <w:sz w:val="20"/>
        </w:rPr>
        <w:t xml:space="preserve">w kolumnie </w:t>
      </w:r>
      <w:r w:rsidR="00301F2E" w:rsidRPr="00301F2E">
        <w:rPr>
          <w:sz w:val="20"/>
        </w:rPr>
        <w:t>8</w:t>
      </w:r>
      <w:r w:rsidR="0068683D" w:rsidRPr="00301F2E">
        <w:rPr>
          <w:sz w:val="20"/>
        </w:rPr>
        <w:t xml:space="preserve"> wpisać plan zasiedleń poszczególnymi gatunkami zw</w:t>
      </w:r>
      <w:r w:rsidR="00DB6512">
        <w:rPr>
          <w:sz w:val="20"/>
        </w:rPr>
        <w:t>ierzyny na dany rok gospodarczy,</w:t>
      </w:r>
    </w:p>
    <w:p w:rsidR="0068683D" w:rsidRPr="00301F2E" w:rsidRDefault="00992677" w:rsidP="00396564">
      <w:pPr>
        <w:ind w:left="284" w:right="564"/>
        <w:rPr>
          <w:sz w:val="20"/>
        </w:rPr>
      </w:pPr>
      <w:r>
        <w:rPr>
          <w:sz w:val="20"/>
        </w:rPr>
        <w:t xml:space="preserve">- </w:t>
      </w:r>
      <w:r w:rsidR="00B82BA2" w:rsidRPr="00301F2E">
        <w:rPr>
          <w:sz w:val="20"/>
        </w:rPr>
        <w:t>w kolumnie 9</w:t>
      </w:r>
      <w:r w:rsidR="0068683D" w:rsidRPr="00301F2E">
        <w:rPr>
          <w:sz w:val="20"/>
        </w:rPr>
        <w:t xml:space="preserve"> </w:t>
      </w:r>
      <w:r w:rsidR="00DB6512">
        <w:rPr>
          <w:sz w:val="20"/>
        </w:rPr>
        <w:t xml:space="preserve">wpisać </w:t>
      </w:r>
      <w:r w:rsidR="006F29E8" w:rsidRPr="00301F2E">
        <w:rPr>
          <w:sz w:val="20"/>
        </w:rPr>
        <w:t>optymalny</w:t>
      </w:r>
      <w:r w:rsidR="0068683D" w:rsidRPr="00301F2E">
        <w:rPr>
          <w:sz w:val="20"/>
        </w:rPr>
        <w:t xml:space="preserve"> ze względu na warunki środowiska oraz prowadzenie zrównoważonej gospo</w:t>
      </w:r>
      <w:r w:rsidR="006F29E8">
        <w:rPr>
          <w:sz w:val="20"/>
        </w:rPr>
        <w:t>darki łowieckiej plan</w:t>
      </w:r>
      <w:r>
        <w:rPr>
          <w:sz w:val="20"/>
        </w:rPr>
        <w:t xml:space="preserve"> </w:t>
      </w:r>
      <w:r w:rsidR="00DB6512">
        <w:rPr>
          <w:sz w:val="20"/>
        </w:rPr>
        <w:t>odstrzału,</w:t>
      </w:r>
    </w:p>
    <w:p w:rsidR="00992677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B82BA2" w:rsidRPr="00301F2E">
        <w:rPr>
          <w:sz w:val="20"/>
        </w:rPr>
        <w:t>w kolumnie 10</w:t>
      </w:r>
      <w:r w:rsidR="0068683D" w:rsidRPr="00301F2E">
        <w:rPr>
          <w:sz w:val="20"/>
        </w:rPr>
        <w:t xml:space="preserve"> </w:t>
      </w:r>
      <w:r w:rsidR="00DB6512">
        <w:rPr>
          <w:sz w:val="20"/>
        </w:rPr>
        <w:t xml:space="preserve">wpisać </w:t>
      </w:r>
      <w:r w:rsidR="0068683D" w:rsidRPr="00301F2E">
        <w:rPr>
          <w:sz w:val="20"/>
        </w:rPr>
        <w:t>optymalny ze względu na warunki środowiska oraz prowadzenie zrównoważonej gos</w:t>
      </w:r>
      <w:r w:rsidR="00DB6512">
        <w:rPr>
          <w:sz w:val="20"/>
        </w:rPr>
        <w:t xml:space="preserve">podarki łowieckiej </w:t>
      </w:r>
    </w:p>
    <w:p w:rsidR="0068683D" w:rsidRPr="00301F2E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  </w:t>
      </w:r>
      <w:r w:rsidR="00DB6512">
        <w:rPr>
          <w:sz w:val="20"/>
        </w:rPr>
        <w:t>plan odłowów,</w:t>
      </w:r>
    </w:p>
    <w:p w:rsidR="0068683D" w:rsidRPr="00301F2E" w:rsidRDefault="00992677" w:rsidP="006F29E8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B82BA2" w:rsidRPr="00301F2E">
        <w:rPr>
          <w:sz w:val="20"/>
        </w:rPr>
        <w:t>w kolumnie 11</w:t>
      </w:r>
      <w:r w:rsidR="00DB6512">
        <w:rPr>
          <w:sz w:val="20"/>
        </w:rPr>
        <w:t xml:space="preserve"> wpisać liczbę</w:t>
      </w:r>
      <w:r w:rsidR="0068683D" w:rsidRPr="00301F2E">
        <w:rPr>
          <w:sz w:val="20"/>
        </w:rPr>
        <w:t xml:space="preserve"> </w:t>
      </w:r>
      <w:r w:rsidR="00DE4E30" w:rsidRPr="00301F2E">
        <w:rPr>
          <w:sz w:val="20"/>
        </w:rPr>
        <w:t>z kolumn</w:t>
      </w:r>
      <w:r w:rsidR="00B82BA2" w:rsidRPr="00301F2E">
        <w:rPr>
          <w:sz w:val="20"/>
        </w:rPr>
        <w:t>y nr 9</w:t>
      </w:r>
      <w:r w:rsidR="0068683D" w:rsidRPr="00301F2E">
        <w:rPr>
          <w:sz w:val="20"/>
        </w:rPr>
        <w:t xml:space="preserve"> minus 15%, z zaokrągleniem do pełnych liczb, przyjmując że wartości po przecinku do 49 zaokrągla się w dół a wartości po przec</w:t>
      </w:r>
      <w:r w:rsidR="00DB6512">
        <w:rPr>
          <w:sz w:val="20"/>
        </w:rPr>
        <w:t>inku od 50 zaokrągla się w górę,</w:t>
      </w:r>
    </w:p>
    <w:p w:rsidR="00301F2E" w:rsidRPr="00301F2E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B82BA2" w:rsidRPr="00301F2E">
        <w:rPr>
          <w:sz w:val="20"/>
        </w:rPr>
        <w:t>w kolumnie 12</w:t>
      </w:r>
      <w:r w:rsidR="00DB6512">
        <w:rPr>
          <w:sz w:val="20"/>
        </w:rPr>
        <w:t xml:space="preserve"> wpisać liczbę</w:t>
      </w:r>
      <w:r w:rsidR="0068683D" w:rsidRPr="00301F2E">
        <w:rPr>
          <w:sz w:val="20"/>
        </w:rPr>
        <w:t xml:space="preserve"> z kolumny nr </w:t>
      </w:r>
      <w:r w:rsidR="00B82BA2" w:rsidRPr="00301F2E">
        <w:rPr>
          <w:sz w:val="20"/>
        </w:rPr>
        <w:t>9</w:t>
      </w:r>
      <w:r w:rsidR="0068683D" w:rsidRPr="00301F2E">
        <w:rPr>
          <w:sz w:val="20"/>
        </w:rPr>
        <w:t xml:space="preserve"> plus 15%, z zaokrągleniem do pełnych liczb, przyjmując że wartości po przecinku do </w:t>
      </w:r>
      <w:r w:rsidR="00002DA6">
        <w:rPr>
          <w:sz w:val="20"/>
        </w:rPr>
        <w:t xml:space="preserve">49 </w:t>
      </w:r>
      <w:r w:rsidR="0068683D" w:rsidRPr="00301F2E">
        <w:rPr>
          <w:sz w:val="20"/>
        </w:rPr>
        <w:t>zaokrągla się w dół a wartości po przec</w:t>
      </w:r>
      <w:r w:rsidR="00DB6512">
        <w:rPr>
          <w:sz w:val="20"/>
        </w:rPr>
        <w:t>inku od 50 zaokrągla się w górę,</w:t>
      </w:r>
      <w:r w:rsidR="00B82BA2" w:rsidRPr="00301F2E">
        <w:rPr>
          <w:sz w:val="20"/>
        </w:rPr>
        <w:t xml:space="preserve"> </w:t>
      </w:r>
    </w:p>
    <w:p w:rsidR="00B82BA2" w:rsidRPr="00301F2E" w:rsidRDefault="00992677" w:rsidP="006F29E8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B82BA2" w:rsidRPr="00301F2E">
        <w:rPr>
          <w:sz w:val="20"/>
        </w:rPr>
        <w:t xml:space="preserve">w kolumnie </w:t>
      </w:r>
      <w:r w:rsidR="00301F2E" w:rsidRPr="00301F2E">
        <w:rPr>
          <w:sz w:val="20"/>
        </w:rPr>
        <w:t xml:space="preserve">13 </w:t>
      </w:r>
      <w:r w:rsidR="00DB6512">
        <w:rPr>
          <w:sz w:val="20"/>
        </w:rPr>
        <w:t>wpisać liczbę</w:t>
      </w:r>
      <w:r w:rsidR="00B82BA2" w:rsidRPr="00301F2E">
        <w:rPr>
          <w:sz w:val="20"/>
        </w:rPr>
        <w:t xml:space="preserve"> z kolumny nr </w:t>
      </w:r>
      <w:r w:rsidR="00301F2E" w:rsidRPr="00301F2E">
        <w:rPr>
          <w:sz w:val="20"/>
        </w:rPr>
        <w:t>10</w:t>
      </w:r>
      <w:r w:rsidR="00B82BA2" w:rsidRPr="00301F2E">
        <w:rPr>
          <w:sz w:val="20"/>
        </w:rPr>
        <w:t xml:space="preserve"> minus 15%, z zaokrągleniem do pełnych liczb, przyjmując że wartości po przecinku do 49 zaokrągla się w dół a wartości po przecinku od 50 z</w:t>
      </w:r>
      <w:r w:rsidR="00DB6512">
        <w:rPr>
          <w:sz w:val="20"/>
        </w:rPr>
        <w:t>aokrągla się w górę,</w:t>
      </w:r>
    </w:p>
    <w:p w:rsidR="00992677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- </w:t>
      </w:r>
      <w:r w:rsidR="00301F2E" w:rsidRPr="00301F2E">
        <w:rPr>
          <w:sz w:val="20"/>
        </w:rPr>
        <w:t>w kolumnie 14</w:t>
      </w:r>
      <w:r w:rsidR="00B82BA2" w:rsidRPr="00301F2E">
        <w:rPr>
          <w:sz w:val="20"/>
        </w:rPr>
        <w:t xml:space="preserve"> wpisać liczb</w:t>
      </w:r>
      <w:r w:rsidR="00DB6512">
        <w:rPr>
          <w:sz w:val="20"/>
        </w:rPr>
        <w:t>ę</w:t>
      </w:r>
      <w:r w:rsidR="00B82BA2" w:rsidRPr="00301F2E">
        <w:rPr>
          <w:sz w:val="20"/>
        </w:rPr>
        <w:t xml:space="preserve"> z kolumny nr </w:t>
      </w:r>
      <w:r w:rsidR="00301F2E" w:rsidRPr="00301F2E">
        <w:rPr>
          <w:sz w:val="20"/>
        </w:rPr>
        <w:t>10</w:t>
      </w:r>
      <w:r w:rsidR="00B82BA2" w:rsidRPr="00301F2E">
        <w:rPr>
          <w:sz w:val="20"/>
        </w:rPr>
        <w:t xml:space="preserve"> plus 15%, z zaokrągleniem do pełnych liczb, przyjmując że wartości po przecinku </w:t>
      </w:r>
    </w:p>
    <w:p w:rsidR="00B82BA2" w:rsidRPr="00301F2E" w:rsidRDefault="00992677" w:rsidP="00002DA6">
      <w:pPr>
        <w:ind w:left="284" w:right="564"/>
        <w:jc w:val="both"/>
        <w:rPr>
          <w:sz w:val="20"/>
        </w:rPr>
      </w:pPr>
      <w:r>
        <w:rPr>
          <w:sz w:val="20"/>
        </w:rPr>
        <w:t xml:space="preserve">  </w:t>
      </w:r>
      <w:r w:rsidR="00B82BA2" w:rsidRPr="00301F2E">
        <w:rPr>
          <w:sz w:val="20"/>
        </w:rPr>
        <w:t>do 49 zaokrągla się w dół a wartości po przecinku od 50 zaokrągla się w górę.</w:t>
      </w:r>
    </w:p>
    <w:p w:rsidR="0068683D" w:rsidRPr="00301F2E" w:rsidRDefault="0068683D" w:rsidP="00002DA6">
      <w:pPr>
        <w:ind w:left="284" w:right="564"/>
        <w:jc w:val="both"/>
        <w:rPr>
          <w:sz w:val="20"/>
        </w:rPr>
      </w:pPr>
    </w:p>
    <w:p w:rsidR="0068683D" w:rsidRDefault="0068683D" w:rsidP="00002DA6">
      <w:pPr>
        <w:ind w:left="284" w:right="564"/>
        <w:jc w:val="both"/>
        <w:rPr>
          <w:sz w:val="20"/>
        </w:rPr>
      </w:pPr>
    </w:p>
    <w:p w:rsidR="005C724D" w:rsidRPr="00C030C1" w:rsidRDefault="00C030C1" w:rsidP="006F29E8">
      <w:pPr>
        <w:ind w:left="284" w:right="564" w:firstLine="424"/>
        <w:jc w:val="both"/>
        <w:rPr>
          <w:b/>
          <w:sz w:val="20"/>
        </w:rPr>
      </w:pPr>
      <w:r w:rsidRPr="00C030C1">
        <w:rPr>
          <w:b/>
          <w:sz w:val="20"/>
        </w:rPr>
        <w:t>Dzierżawca obwodu łowieckiego</w:t>
      </w:r>
      <w:r>
        <w:rPr>
          <w:sz w:val="20"/>
        </w:rPr>
        <w:t xml:space="preserve"> r</w:t>
      </w:r>
      <w:r w:rsidR="005C724D">
        <w:rPr>
          <w:sz w:val="20"/>
        </w:rPr>
        <w:t>oczny plan łowiecki</w:t>
      </w:r>
      <w:r w:rsidR="005C724D" w:rsidRPr="00C030C1">
        <w:rPr>
          <w:sz w:val="20"/>
        </w:rPr>
        <w:t xml:space="preserve">, </w:t>
      </w:r>
      <w:r w:rsidR="005C724D" w:rsidRPr="00C030C1">
        <w:rPr>
          <w:b/>
          <w:sz w:val="20"/>
        </w:rPr>
        <w:t xml:space="preserve">po </w:t>
      </w:r>
      <w:r w:rsidRPr="00C030C1">
        <w:rPr>
          <w:b/>
          <w:sz w:val="20"/>
        </w:rPr>
        <w:t xml:space="preserve">jego </w:t>
      </w:r>
      <w:r w:rsidR="005C724D" w:rsidRPr="00C030C1">
        <w:rPr>
          <w:b/>
          <w:sz w:val="20"/>
        </w:rPr>
        <w:t>uzgodnieniu z zarządem okręgowym PZŁ</w:t>
      </w:r>
      <w:r w:rsidR="005C724D">
        <w:rPr>
          <w:sz w:val="20"/>
        </w:rPr>
        <w:t xml:space="preserve"> </w:t>
      </w:r>
      <w:r w:rsidR="005C724D" w:rsidRPr="00331F11">
        <w:rPr>
          <w:b/>
          <w:sz w:val="20"/>
        </w:rPr>
        <w:t>właściwym dla położenia obwodu</w:t>
      </w:r>
      <w:r w:rsidR="005C724D">
        <w:rPr>
          <w:sz w:val="20"/>
        </w:rPr>
        <w:t xml:space="preserve">, wraz z opinią wójta (burmistrza lub prezydenta miasta) </w:t>
      </w:r>
      <w:r w:rsidR="009F0508">
        <w:rPr>
          <w:sz w:val="20"/>
        </w:rPr>
        <w:t xml:space="preserve"> - przedkłada</w:t>
      </w:r>
      <w:r w:rsidR="009F0508" w:rsidRPr="00C030C1">
        <w:rPr>
          <w:b/>
          <w:sz w:val="20"/>
        </w:rPr>
        <w:t xml:space="preserve"> </w:t>
      </w:r>
      <w:r w:rsidR="005C724D" w:rsidRPr="00C030C1">
        <w:rPr>
          <w:b/>
          <w:sz w:val="20"/>
        </w:rPr>
        <w:t>do zatwierdzenia właściwemu nadleśniczemu</w:t>
      </w:r>
      <w:r w:rsidR="005C724D">
        <w:rPr>
          <w:sz w:val="20"/>
        </w:rPr>
        <w:t xml:space="preserve"> - </w:t>
      </w:r>
      <w:r w:rsidR="005C724D">
        <w:rPr>
          <w:b/>
          <w:sz w:val="20"/>
        </w:rPr>
        <w:t>w terminie do 21 marca</w:t>
      </w:r>
      <w:r>
        <w:rPr>
          <w:b/>
          <w:sz w:val="20"/>
        </w:rPr>
        <w:t xml:space="preserve">. </w:t>
      </w:r>
      <w:r w:rsidR="009F0508">
        <w:rPr>
          <w:b/>
          <w:sz w:val="20"/>
        </w:rPr>
        <w:t xml:space="preserve"> </w:t>
      </w:r>
      <w:r w:rsidR="005C724D">
        <w:rPr>
          <w:sz w:val="20"/>
        </w:rPr>
        <w:t xml:space="preserve">Jeśli obwód </w:t>
      </w:r>
      <w:r w:rsidR="009F0508">
        <w:rPr>
          <w:sz w:val="20"/>
        </w:rPr>
        <w:t xml:space="preserve"> </w:t>
      </w:r>
      <w:r w:rsidR="005C724D">
        <w:rPr>
          <w:sz w:val="20"/>
        </w:rPr>
        <w:t xml:space="preserve">łowiecki graniczy z parkiem narodowym, plan musi być </w:t>
      </w:r>
      <w:r w:rsidR="005C724D">
        <w:rPr>
          <w:b/>
          <w:sz w:val="20"/>
        </w:rPr>
        <w:t xml:space="preserve">dodatkowo zaopiniowany przez dyrektora </w:t>
      </w:r>
      <w:r w:rsidR="009F0508">
        <w:rPr>
          <w:b/>
          <w:sz w:val="20"/>
        </w:rPr>
        <w:t xml:space="preserve">tego </w:t>
      </w:r>
      <w:r w:rsidR="005C724D">
        <w:rPr>
          <w:b/>
          <w:sz w:val="20"/>
        </w:rPr>
        <w:t>parku narodowego.</w:t>
      </w:r>
      <w:r>
        <w:rPr>
          <w:b/>
          <w:sz w:val="20"/>
        </w:rPr>
        <w:t xml:space="preserve"> </w:t>
      </w:r>
      <w:r w:rsidR="005C724D">
        <w:rPr>
          <w:sz w:val="20"/>
        </w:rPr>
        <w:t xml:space="preserve">W przypadku, gdy na terenie obwodu znajdują się rybackie obręby hodowlane, plan musi być </w:t>
      </w:r>
      <w:r w:rsidR="005C724D">
        <w:rPr>
          <w:b/>
          <w:sz w:val="20"/>
        </w:rPr>
        <w:t xml:space="preserve">dodatkowo zaopiniowany, w zakresie </w:t>
      </w:r>
      <w:r>
        <w:rPr>
          <w:b/>
          <w:sz w:val="20"/>
        </w:rPr>
        <w:t xml:space="preserve">pozyskania </w:t>
      </w:r>
      <w:r w:rsidR="005C724D">
        <w:rPr>
          <w:b/>
          <w:sz w:val="20"/>
        </w:rPr>
        <w:t xml:space="preserve">piżmaka i łyski, </w:t>
      </w:r>
      <w:r w:rsidR="005C724D" w:rsidRPr="00C030C1">
        <w:rPr>
          <w:sz w:val="20"/>
        </w:rPr>
        <w:t>przez uprawnionych do rybactwa</w:t>
      </w:r>
      <w:r w:rsidR="005C724D">
        <w:rPr>
          <w:sz w:val="20"/>
        </w:rPr>
        <w:t xml:space="preserve"> w rozumien</w:t>
      </w:r>
      <w:r>
        <w:rPr>
          <w:sz w:val="20"/>
        </w:rPr>
        <w:t>iu ustawy z dnia 18 kwietnia 199</w:t>
      </w:r>
      <w:r w:rsidR="005C724D">
        <w:rPr>
          <w:sz w:val="20"/>
        </w:rPr>
        <w:t xml:space="preserve">5r. o rybactwie śródlądowym (Dz. U. z 1999r., Nr 66, poz.750 z </w:t>
      </w:r>
      <w:proofErr w:type="spellStart"/>
      <w:r w:rsidR="005C724D">
        <w:rPr>
          <w:sz w:val="20"/>
        </w:rPr>
        <w:t>późn</w:t>
      </w:r>
      <w:proofErr w:type="spellEnd"/>
      <w:r w:rsidR="005C724D">
        <w:rPr>
          <w:sz w:val="20"/>
        </w:rPr>
        <w:t xml:space="preserve">. zmianami). </w:t>
      </w:r>
    </w:p>
    <w:p w:rsidR="009A187B" w:rsidRDefault="009A187B" w:rsidP="00002DA6">
      <w:pPr>
        <w:ind w:left="284" w:right="564" w:firstLine="708"/>
        <w:jc w:val="both"/>
        <w:rPr>
          <w:b/>
          <w:sz w:val="20"/>
        </w:rPr>
      </w:pPr>
    </w:p>
    <w:p w:rsidR="005C724D" w:rsidRDefault="009F0508" w:rsidP="006F29E8">
      <w:pPr>
        <w:ind w:left="284" w:right="564" w:firstLine="424"/>
        <w:jc w:val="both"/>
        <w:rPr>
          <w:b/>
          <w:sz w:val="20"/>
        </w:rPr>
      </w:pPr>
      <w:r>
        <w:rPr>
          <w:b/>
          <w:sz w:val="20"/>
        </w:rPr>
        <w:t>Zarządca obwodu</w:t>
      </w:r>
      <w:r w:rsidR="005C724D" w:rsidRPr="00C030C1">
        <w:rPr>
          <w:b/>
          <w:sz w:val="20"/>
        </w:rPr>
        <w:t xml:space="preserve"> łowiecki</w:t>
      </w:r>
      <w:r>
        <w:rPr>
          <w:b/>
          <w:sz w:val="20"/>
        </w:rPr>
        <w:t>ego</w:t>
      </w:r>
      <w:r>
        <w:rPr>
          <w:sz w:val="20"/>
        </w:rPr>
        <w:t xml:space="preserve"> przedkłada</w:t>
      </w:r>
      <w:r w:rsidR="005C724D">
        <w:rPr>
          <w:sz w:val="20"/>
        </w:rPr>
        <w:t xml:space="preserve"> </w:t>
      </w:r>
      <w:r>
        <w:rPr>
          <w:sz w:val="20"/>
        </w:rPr>
        <w:t>roczny</w:t>
      </w:r>
      <w:r w:rsidR="00331F11">
        <w:rPr>
          <w:sz w:val="20"/>
        </w:rPr>
        <w:t xml:space="preserve"> </w:t>
      </w:r>
      <w:r>
        <w:rPr>
          <w:sz w:val="20"/>
        </w:rPr>
        <w:t>plan łowiecki</w:t>
      </w:r>
      <w:r w:rsidR="005C724D">
        <w:rPr>
          <w:sz w:val="20"/>
        </w:rPr>
        <w:t xml:space="preserve"> </w:t>
      </w:r>
      <w:r w:rsidR="005C724D" w:rsidRPr="00C030C1">
        <w:rPr>
          <w:b/>
          <w:sz w:val="20"/>
        </w:rPr>
        <w:t>do zatwierdzenia właściwemu dyrektorowi regionalnej dyrekcji Lasów Państwowych</w:t>
      </w:r>
      <w:r w:rsidR="005C724D">
        <w:rPr>
          <w:sz w:val="20"/>
        </w:rPr>
        <w:t xml:space="preserve"> w tym samym terminie </w:t>
      </w:r>
      <w:r w:rsidR="005C724D">
        <w:rPr>
          <w:b/>
          <w:sz w:val="20"/>
        </w:rPr>
        <w:t>(21.03).</w:t>
      </w:r>
    </w:p>
    <w:p w:rsidR="005C724D" w:rsidRDefault="005C724D" w:rsidP="00002DA6">
      <w:pPr>
        <w:ind w:left="284" w:right="564"/>
        <w:jc w:val="both"/>
        <w:rPr>
          <w:sz w:val="20"/>
        </w:rPr>
      </w:pPr>
      <w:r>
        <w:rPr>
          <w:sz w:val="20"/>
        </w:rPr>
        <w:t>W przypadku odmowy zatwierdzen</w:t>
      </w:r>
      <w:r w:rsidR="00331F11">
        <w:rPr>
          <w:sz w:val="20"/>
        </w:rPr>
        <w:t>ia</w:t>
      </w:r>
      <w:r>
        <w:rPr>
          <w:sz w:val="20"/>
        </w:rPr>
        <w:t xml:space="preserve"> części </w:t>
      </w:r>
      <w:r w:rsidR="00331F11">
        <w:rPr>
          <w:sz w:val="20"/>
        </w:rPr>
        <w:t>planu rocznego</w:t>
      </w:r>
      <w:r w:rsidR="00396564">
        <w:rPr>
          <w:sz w:val="20"/>
        </w:rPr>
        <w:t>,</w:t>
      </w:r>
      <w:r w:rsidR="00331F11">
        <w:rPr>
          <w:sz w:val="20"/>
        </w:rPr>
        <w:t xml:space="preserve"> plan ten podlega realizacji w części zatwierdzonej.</w:t>
      </w:r>
      <w:r>
        <w:rPr>
          <w:sz w:val="20"/>
        </w:rPr>
        <w:t xml:space="preserve"> </w:t>
      </w:r>
      <w:r w:rsidR="00331F11">
        <w:rPr>
          <w:sz w:val="20"/>
        </w:rPr>
        <w:t>W przypadku odmowy zatwierdzenia lub uzgodnienia w całości</w:t>
      </w:r>
      <w:r w:rsidR="009F0508">
        <w:rPr>
          <w:sz w:val="20"/>
        </w:rPr>
        <w:t xml:space="preserve"> </w:t>
      </w:r>
      <w:r w:rsidR="00331F11">
        <w:rPr>
          <w:sz w:val="20"/>
        </w:rPr>
        <w:t xml:space="preserve"> lub części rocznego planu łowieckiego </w:t>
      </w:r>
      <w:r>
        <w:rPr>
          <w:sz w:val="20"/>
        </w:rPr>
        <w:t xml:space="preserve">zainteresowanemu przysługuje odwołanie </w:t>
      </w:r>
      <w:r w:rsidR="004118A4">
        <w:rPr>
          <w:sz w:val="20"/>
        </w:rPr>
        <w:t xml:space="preserve">odpowiednio </w:t>
      </w:r>
      <w:r>
        <w:rPr>
          <w:sz w:val="20"/>
        </w:rPr>
        <w:t>do dyrek</w:t>
      </w:r>
      <w:r w:rsidR="004118A4">
        <w:rPr>
          <w:sz w:val="20"/>
        </w:rPr>
        <w:t xml:space="preserve">tora regionalnej dyrekcji </w:t>
      </w:r>
      <w:r>
        <w:rPr>
          <w:sz w:val="20"/>
        </w:rPr>
        <w:t xml:space="preserve"> lub Dyrektora Generalnego Państwowego Gospodarstwa Leśnego Lasy Państwowe.</w:t>
      </w:r>
    </w:p>
    <w:p w:rsidR="009A187B" w:rsidRDefault="009A187B" w:rsidP="00002DA6">
      <w:pPr>
        <w:ind w:left="284" w:right="564" w:firstLine="708"/>
        <w:jc w:val="both"/>
        <w:rPr>
          <w:b/>
          <w:sz w:val="20"/>
        </w:rPr>
      </w:pPr>
    </w:p>
    <w:p w:rsidR="005C724D" w:rsidRDefault="00327E22" w:rsidP="006F29E8">
      <w:pPr>
        <w:ind w:left="284" w:right="564" w:firstLine="424"/>
        <w:jc w:val="both"/>
        <w:rPr>
          <w:sz w:val="20"/>
          <w:lang w:eastAsia="pl-PL"/>
        </w:rPr>
      </w:pPr>
      <w:r>
        <w:rPr>
          <w:b/>
          <w:sz w:val="20"/>
        </w:rPr>
        <w:t xml:space="preserve">Do zmiany </w:t>
      </w:r>
      <w:r w:rsidR="004118A4" w:rsidRPr="002D4348">
        <w:rPr>
          <w:b/>
          <w:sz w:val="20"/>
        </w:rPr>
        <w:t>planu rocznego</w:t>
      </w:r>
      <w:r w:rsidR="004118A4" w:rsidRPr="004118A4">
        <w:rPr>
          <w:sz w:val="20"/>
        </w:rPr>
        <w:t xml:space="preserve"> </w:t>
      </w:r>
      <w:r w:rsidR="004118A4" w:rsidRPr="00A6279C">
        <w:rPr>
          <w:sz w:val="20"/>
        </w:rPr>
        <w:t xml:space="preserve">stosuje się odpowiednio przepisy </w:t>
      </w:r>
      <w:r w:rsidR="004118A4" w:rsidRPr="00A6279C">
        <w:rPr>
          <w:sz w:val="20"/>
          <w:lang w:eastAsia="pl-PL"/>
        </w:rPr>
        <w:t>§</w:t>
      </w:r>
      <w:r w:rsidR="004118A4" w:rsidRPr="00A6279C">
        <w:rPr>
          <w:sz w:val="26"/>
          <w:szCs w:val="26"/>
          <w:lang w:eastAsia="pl-PL"/>
        </w:rPr>
        <w:t xml:space="preserve"> </w:t>
      </w:r>
      <w:r w:rsidR="004118A4" w:rsidRPr="00A6279C">
        <w:rPr>
          <w:sz w:val="20"/>
          <w:lang w:eastAsia="pl-PL"/>
        </w:rPr>
        <w:t xml:space="preserve">4 ust. 2-6, </w:t>
      </w:r>
      <w:r w:rsidR="009F0508" w:rsidRPr="00A6279C">
        <w:rPr>
          <w:sz w:val="20"/>
          <w:lang w:eastAsia="pl-PL"/>
        </w:rPr>
        <w:t>ro</w:t>
      </w:r>
      <w:r w:rsidR="004118A4" w:rsidRPr="00A6279C">
        <w:rPr>
          <w:sz w:val="20"/>
          <w:lang w:eastAsia="pl-PL"/>
        </w:rPr>
        <w:t>z</w:t>
      </w:r>
      <w:r w:rsidR="002D4348" w:rsidRPr="00A6279C">
        <w:rPr>
          <w:sz w:val="20"/>
          <w:lang w:eastAsia="pl-PL"/>
        </w:rPr>
        <w:t>porządzenia</w:t>
      </w:r>
      <w:r w:rsidR="009F0508" w:rsidRPr="00A6279C">
        <w:rPr>
          <w:sz w:val="20"/>
          <w:lang w:eastAsia="pl-PL"/>
        </w:rPr>
        <w:t xml:space="preserve"> Ministra Środowiska z dnia 13 listopada 2007r. w sprawie</w:t>
      </w:r>
      <w:r w:rsidR="009F0508">
        <w:rPr>
          <w:sz w:val="20"/>
          <w:lang w:eastAsia="pl-PL"/>
        </w:rPr>
        <w:t xml:space="preserve"> rocznych planów łowieckich i wieloletnich łowieckich planów hodowlanych, </w:t>
      </w:r>
      <w:r w:rsidR="004118A4" w:rsidRPr="004118A4">
        <w:rPr>
          <w:sz w:val="20"/>
          <w:lang w:eastAsia="pl-PL"/>
        </w:rPr>
        <w:t xml:space="preserve"> uwzględnieniem </w:t>
      </w:r>
      <w:r w:rsidR="004118A4">
        <w:rPr>
          <w:sz w:val="20"/>
          <w:lang w:eastAsia="pl-PL"/>
        </w:rPr>
        <w:t>art. 8 ust. 3a i 3c ustawy z dnia 13 października 1995r. – Prawo łowiecki</w:t>
      </w:r>
      <w:r w:rsidR="009F0508">
        <w:rPr>
          <w:sz w:val="20"/>
          <w:lang w:eastAsia="pl-PL"/>
        </w:rPr>
        <w:t>e.</w:t>
      </w:r>
    </w:p>
    <w:p w:rsidR="009A187B" w:rsidRDefault="009A187B" w:rsidP="00002DA6">
      <w:pPr>
        <w:ind w:left="284" w:right="564" w:firstLine="708"/>
        <w:jc w:val="both"/>
        <w:rPr>
          <w:b/>
          <w:sz w:val="20"/>
          <w:lang w:eastAsia="pl-PL"/>
        </w:rPr>
      </w:pPr>
    </w:p>
    <w:p w:rsidR="00E74251" w:rsidRPr="002E55F8" w:rsidRDefault="00D75A48" w:rsidP="006F29E8">
      <w:pPr>
        <w:ind w:right="564" w:firstLine="708"/>
        <w:jc w:val="both"/>
        <w:rPr>
          <w:b/>
          <w:sz w:val="20"/>
          <w:lang w:eastAsia="pl-PL"/>
        </w:rPr>
      </w:pPr>
      <w:r w:rsidRPr="002E55F8">
        <w:rPr>
          <w:b/>
          <w:sz w:val="20"/>
          <w:lang w:eastAsia="pl-PL"/>
        </w:rPr>
        <w:t xml:space="preserve">Dopuszcza się korektę </w:t>
      </w:r>
      <w:r w:rsidR="002E55F8" w:rsidRPr="002E55F8">
        <w:rPr>
          <w:b/>
          <w:sz w:val="20"/>
          <w:lang w:eastAsia="pl-PL"/>
        </w:rPr>
        <w:t>rocznego</w:t>
      </w:r>
      <w:r w:rsidRPr="002E55F8">
        <w:rPr>
          <w:b/>
          <w:sz w:val="20"/>
          <w:lang w:eastAsia="pl-PL"/>
        </w:rPr>
        <w:t xml:space="preserve"> plan łowieckiego w zakresie:</w:t>
      </w:r>
    </w:p>
    <w:p w:rsidR="00D75A48" w:rsidRPr="002E55F8" w:rsidRDefault="00D75A48" w:rsidP="00002DA6">
      <w:pPr>
        <w:ind w:left="284" w:right="564"/>
        <w:jc w:val="both"/>
        <w:rPr>
          <w:sz w:val="20"/>
          <w:lang w:eastAsia="pl-PL"/>
        </w:rPr>
      </w:pPr>
      <w:r w:rsidRPr="002E55F8">
        <w:rPr>
          <w:sz w:val="20"/>
          <w:lang w:eastAsia="pl-PL"/>
        </w:rPr>
        <w:t xml:space="preserve">1) liczby ubytków w </w:t>
      </w:r>
      <w:r w:rsidR="002E55F8" w:rsidRPr="002E55F8">
        <w:rPr>
          <w:sz w:val="20"/>
          <w:lang w:eastAsia="pl-PL"/>
        </w:rPr>
        <w:t>zwierzynie</w:t>
      </w:r>
      <w:r w:rsidRPr="002E55F8">
        <w:rPr>
          <w:sz w:val="20"/>
          <w:lang w:eastAsia="pl-PL"/>
        </w:rPr>
        <w:t xml:space="preserve"> grubej, </w:t>
      </w:r>
      <w:r w:rsidR="002E55F8" w:rsidRPr="002E55F8">
        <w:rPr>
          <w:sz w:val="20"/>
          <w:lang w:eastAsia="pl-PL"/>
        </w:rPr>
        <w:t>powstałych</w:t>
      </w:r>
      <w:r w:rsidRPr="002E55F8">
        <w:rPr>
          <w:sz w:val="20"/>
          <w:lang w:eastAsia="pl-PL"/>
        </w:rPr>
        <w:t xml:space="preserve"> w roku gospodarczym poprzedzającym rok gospodarczy na który sporządzony jest plan.</w:t>
      </w:r>
    </w:p>
    <w:p w:rsidR="00D75A48" w:rsidRPr="002E55F8" w:rsidRDefault="00D75A48" w:rsidP="00002DA6">
      <w:pPr>
        <w:ind w:left="284" w:right="564"/>
        <w:jc w:val="both"/>
        <w:rPr>
          <w:sz w:val="20"/>
          <w:lang w:eastAsia="pl-PL"/>
        </w:rPr>
      </w:pPr>
      <w:r w:rsidRPr="002E55F8">
        <w:rPr>
          <w:sz w:val="20"/>
          <w:lang w:eastAsia="pl-PL"/>
        </w:rPr>
        <w:t xml:space="preserve">2) liczby zwierząt łownych pozyskanych w drodze odstrzału i odłowów w roku gospodarczym poprzedzającym rok gospodarczy na który sporządzany jest plan, </w:t>
      </w:r>
      <w:r w:rsidR="00617334">
        <w:rPr>
          <w:sz w:val="20"/>
          <w:lang w:eastAsia="pl-PL"/>
        </w:rPr>
        <w:t xml:space="preserve">w </w:t>
      </w:r>
      <w:r w:rsidR="00617334" w:rsidRPr="002E55F8">
        <w:rPr>
          <w:sz w:val="20"/>
          <w:lang w:eastAsia="pl-PL"/>
        </w:rPr>
        <w:t>odniesieniu</w:t>
      </w:r>
      <w:r w:rsidRPr="002E55F8">
        <w:rPr>
          <w:sz w:val="20"/>
          <w:lang w:eastAsia="pl-PL"/>
        </w:rPr>
        <w:t xml:space="preserve"> do gatunków zwierzyny na </w:t>
      </w:r>
      <w:r w:rsidR="002E55F8" w:rsidRPr="002E55F8">
        <w:rPr>
          <w:sz w:val="20"/>
          <w:lang w:eastAsia="pl-PL"/>
        </w:rPr>
        <w:t>które</w:t>
      </w:r>
      <w:r w:rsidRPr="002E55F8">
        <w:rPr>
          <w:sz w:val="20"/>
          <w:lang w:eastAsia="pl-PL"/>
        </w:rPr>
        <w:t xml:space="preserve"> dopuszczone je</w:t>
      </w:r>
      <w:r w:rsidR="002E55F8" w:rsidRPr="002E55F8">
        <w:rPr>
          <w:sz w:val="20"/>
          <w:lang w:eastAsia="pl-PL"/>
        </w:rPr>
        <w:t>s</w:t>
      </w:r>
      <w:r w:rsidRPr="002E55F8">
        <w:rPr>
          <w:sz w:val="20"/>
          <w:lang w:eastAsia="pl-PL"/>
        </w:rPr>
        <w:t xml:space="preserve">t wykonywanie polowania. </w:t>
      </w:r>
    </w:p>
    <w:p w:rsidR="00B408D4" w:rsidRDefault="00B408D4" w:rsidP="00002DA6">
      <w:pPr>
        <w:ind w:left="284" w:right="564"/>
        <w:jc w:val="both"/>
        <w:rPr>
          <w:sz w:val="20"/>
          <w:lang w:eastAsia="pl-PL"/>
        </w:rPr>
      </w:pPr>
      <w:r>
        <w:rPr>
          <w:sz w:val="20"/>
          <w:lang w:eastAsia="pl-PL"/>
        </w:rPr>
        <w:t>Pkt. 1 oraz 2 dotyczą okresu od przedłożenia planu do zatwierdzenia do dnia 31 marca.</w:t>
      </w:r>
    </w:p>
    <w:p w:rsidR="00327E22" w:rsidRDefault="00327E22" w:rsidP="00002DA6">
      <w:pPr>
        <w:ind w:left="284" w:right="564"/>
        <w:jc w:val="both"/>
        <w:rPr>
          <w:sz w:val="20"/>
          <w:lang w:eastAsia="pl-PL"/>
        </w:rPr>
      </w:pPr>
    </w:p>
    <w:p w:rsidR="00D75A48" w:rsidRPr="002E55F8" w:rsidRDefault="00D75A48" w:rsidP="00002DA6">
      <w:pPr>
        <w:ind w:left="284" w:right="564"/>
        <w:jc w:val="both"/>
        <w:rPr>
          <w:sz w:val="20"/>
        </w:rPr>
      </w:pPr>
      <w:r w:rsidRPr="002E55F8">
        <w:rPr>
          <w:sz w:val="20"/>
          <w:lang w:eastAsia="pl-PL"/>
        </w:rPr>
        <w:t xml:space="preserve">Dzierżawcy i zarządcy obwodów łowieckich obowiązani są </w:t>
      </w:r>
      <w:r w:rsidR="002E55F8" w:rsidRPr="002E55F8">
        <w:rPr>
          <w:sz w:val="20"/>
          <w:lang w:eastAsia="pl-PL"/>
        </w:rPr>
        <w:t>do złożenia korekty w formie pisemnej, do dnia 30 kwietnia roku w którym obowiązuje dany plan. Do korekty nie stosuje się przepisów §</w:t>
      </w:r>
      <w:r w:rsidR="002E55F8" w:rsidRPr="002E55F8">
        <w:rPr>
          <w:sz w:val="26"/>
          <w:szCs w:val="26"/>
          <w:lang w:eastAsia="pl-PL"/>
        </w:rPr>
        <w:t xml:space="preserve"> </w:t>
      </w:r>
      <w:r w:rsidR="002E55F8" w:rsidRPr="002E55F8">
        <w:rPr>
          <w:sz w:val="20"/>
          <w:lang w:eastAsia="pl-PL"/>
        </w:rPr>
        <w:t xml:space="preserve">4 </w:t>
      </w:r>
      <w:r w:rsidR="002E55F8" w:rsidRPr="00A6279C">
        <w:rPr>
          <w:sz w:val="20"/>
          <w:lang w:eastAsia="pl-PL"/>
        </w:rPr>
        <w:t>ust. 2-6, rozporządzenia Ministra Środowiska z dnia 13 listopada 2007r. w sprawie rocznych planów łowieckich i wieloletnich łowieckich</w:t>
      </w:r>
      <w:r w:rsidR="002E55F8" w:rsidRPr="002E55F8">
        <w:rPr>
          <w:sz w:val="20"/>
          <w:lang w:eastAsia="pl-PL"/>
        </w:rPr>
        <w:t xml:space="preserve"> planów hodowlanych</w:t>
      </w:r>
      <w:r w:rsidR="00A6279C">
        <w:rPr>
          <w:sz w:val="20"/>
          <w:lang w:eastAsia="pl-PL"/>
        </w:rPr>
        <w:t>.</w:t>
      </w:r>
    </w:p>
    <w:sectPr w:rsidR="00D75A48" w:rsidRPr="002E55F8" w:rsidSect="00387EA1">
      <w:footnotePr>
        <w:pos w:val="beneathText"/>
      </w:footnotePr>
      <w:pgSz w:w="11905" w:h="16837"/>
      <w:pgMar w:top="510" w:right="340" w:bottom="45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CA465E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25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StarSymbol" w:hAnsi="StarSymbol"/>
      </w:rPr>
    </w:lvl>
  </w:abstractNum>
  <w:abstractNum w:abstractNumId="2">
    <w:nsid w:val="00000002"/>
    <w:multiLevelType w:val="singleLevel"/>
    <w:tmpl w:val="00000002"/>
    <w:name w:val="WW8Num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708"/>
      </w:pPr>
    </w:lvl>
  </w:abstractNum>
  <w:abstractNum w:abstractNumId="4">
    <w:nsid w:val="00000004"/>
    <w:multiLevelType w:val="singleLevel"/>
    <w:tmpl w:val="00000004"/>
    <w:name w:val="WW8Num10"/>
    <w:lvl w:ilvl="0">
      <w:start w:val="1"/>
      <w:numFmt w:val="bullet"/>
      <w:lvlText w:val="·"/>
      <w:lvlJc w:val="left"/>
      <w:pPr>
        <w:tabs>
          <w:tab w:val="num" w:pos="2947"/>
        </w:tabs>
        <w:ind w:left="2947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6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7"/>
    <w:multiLevelType w:val="singleLevel"/>
    <w:tmpl w:val="00000007"/>
    <w:name w:val="WW8Num1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08"/>
    <w:multiLevelType w:val="singleLevel"/>
    <w:tmpl w:val="00000008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55450F9E"/>
    <w:multiLevelType w:val="hybridMultilevel"/>
    <w:tmpl w:val="9D5AF89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F55FF"/>
    <w:multiLevelType w:val="hybridMultilevel"/>
    <w:tmpl w:val="88B04708"/>
    <w:lvl w:ilvl="0" w:tplc="26760058">
      <w:start w:val="49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62175"/>
    <w:rsid w:val="00002DA6"/>
    <w:rsid w:val="00037FD3"/>
    <w:rsid w:val="00061A64"/>
    <w:rsid w:val="00085F2A"/>
    <w:rsid w:val="00090B01"/>
    <w:rsid w:val="000A4C23"/>
    <w:rsid w:val="000A7927"/>
    <w:rsid w:val="000C1A46"/>
    <w:rsid w:val="000C341C"/>
    <w:rsid w:val="000D1053"/>
    <w:rsid w:val="000E471E"/>
    <w:rsid w:val="000F3040"/>
    <w:rsid w:val="000F43F6"/>
    <w:rsid w:val="001203B2"/>
    <w:rsid w:val="001519CA"/>
    <w:rsid w:val="00152639"/>
    <w:rsid w:val="00161F18"/>
    <w:rsid w:val="00183F2F"/>
    <w:rsid w:val="00193E92"/>
    <w:rsid w:val="001A4018"/>
    <w:rsid w:val="001C7E3D"/>
    <w:rsid w:val="001D1443"/>
    <w:rsid w:val="001D20A1"/>
    <w:rsid w:val="001E5CC7"/>
    <w:rsid w:val="0023239D"/>
    <w:rsid w:val="00242E7B"/>
    <w:rsid w:val="0024553A"/>
    <w:rsid w:val="002622D4"/>
    <w:rsid w:val="002C45F0"/>
    <w:rsid w:val="002D4348"/>
    <w:rsid w:val="002D5274"/>
    <w:rsid w:val="002E167C"/>
    <w:rsid w:val="002E55F8"/>
    <w:rsid w:val="00301F2E"/>
    <w:rsid w:val="00321BD2"/>
    <w:rsid w:val="00327E22"/>
    <w:rsid w:val="00331F11"/>
    <w:rsid w:val="0035636E"/>
    <w:rsid w:val="00382065"/>
    <w:rsid w:val="003832D5"/>
    <w:rsid w:val="0038412A"/>
    <w:rsid w:val="00385CFB"/>
    <w:rsid w:val="00387EA1"/>
    <w:rsid w:val="0039132B"/>
    <w:rsid w:val="00396564"/>
    <w:rsid w:val="00397241"/>
    <w:rsid w:val="003B7ADD"/>
    <w:rsid w:val="003B7FB7"/>
    <w:rsid w:val="003C77CC"/>
    <w:rsid w:val="003D09CB"/>
    <w:rsid w:val="003E6554"/>
    <w:rsid w:val="003F46B7"/>
    <w:rsid w:val="003F539B"/>
    <w:rsid w:val="004118A4"/>
    <w:rsid w:val="00424C84"/>
    <w:rsid w:val="00425B59"/>
    <w:rsid w:val="004C6F63"/>
    <w:rsid w:val="00507E68"/>
    <w:rsid w:val="00512303"/>
    <w:rsid w:val="00574827"/>
    <w:rsid w:val="005845C8"/>
    <w:rsid w:val="005A2A33"/>
    <w:rsid w:val="005C724D"/>
    <w:rsid w:val="006044DF"/>
    <w:rsid w:val="00617334"/>
    <w:rsid w:val="006359D7"/>
    <w:rsid w:val="00680DAA"/>
    <w:rsid w:val="00680E91"/>
    <w:rsid w:val="0068683D"/>
    <w:rsid w:val="006914D0"/>
    <w:rsid w:val="00694689"/>
    <w:rsid w:val="00697065"/>
    <w:rsid w:val="006A4680"/>
    <w:rsid w:val="006D52FA"/>
    <w:rsid w:val="006D5C56"/>
    <w:rsid w:val="006F29E8"/>
    <w:rsid w:val="006F7D1A"/>
    <w:rsid w:val="00712350"/>
    <w:rsid w:val="007214F3"/>
    <w:rsid w:val="007337B8"/>
    <w:rsid w:val="00737197"/>
    <w:rsid w:val="0076156D"/>
    <w:rsid w:val="00763C38"/>
    <w:rsid w:val="00784C62"/>
    <w:rsid w:val="007A11F6"/>
    <w:rsid w:val="007C26A8"/>
    <w:rsid w:val="007E091E"/>
    <w:rsid w:val="007F3681"/>
    <w:rsid w:val="007F5713"/>
    <w:rsid w:val="00830DF9"/>
    <w:rsid w:val="00837E50"/>
    <w:rsid w:val="008478F4"/>
    <w:rsid w:val="00857031"/>
    <w:rsid w:val="008739FE"/>
    <w:rsid w:val="00891C46"/>
    <w:rsid w:val="00897299"/>
    <w:rsid w:val="008E7AAC"/>
    <w:rsid w:val="008F72D2"/>
    <w:rsid w:val="00905AC4"/>
    <w:rsid w:val="00962175"/>
    <w:rsid w:val="00987B15"/>
    <w:rsid w:val="00992677"/>
    <w:rsid w:val="00995326"/>
    <w:rsid w:val="009A187B"/>
    <w:rsid w:val="009E40DF"/>
    <w:rsid w:val="009E7554"/>
    <w:rsid w:val="009F0508"/>
    <w:rsid w:val="00A03C4A"/>
    <w:rsid w:val="00A231E3"/>
    <w:rsid w:val="00A31B90"/>
    <w:rsid w:val="00A37D0C"/>
    <w:rsid w:val="00A500F1"/>
    <w:rsid w:val="00A6279C"/>
    <w:rsid w:val="00A84205"/>
    <w:rsid w:val="00AB22C2"/>
    <w:rsid w:val="00AB55C9"/>
    <w:rsid w:val="00AC1C9D"/>
    <w:rsid w:val="00AC2BDA"/>
    <w:rsid w:val="00AC4BC5"/>
    <w:rsid w:val="00AE3AF7"/>
    <w:rsid w:val="00B13B7A"/>
    <w:rsid w:val="00B408D4"/>
    <w:rsid w:val="00B82BA2"/>
    <w:rsid w:val="00B97CE3"/>
    <w:rsid w:val="00BB2B14"/>
    <w:rsid w:val="00BC3206"/>
    <w:rsid w:val="00BF3317"/>
    <w:rsid w:val="00BF3ED5"/>
    <w:rsid w:val="00C028A5"/>
    <w:rsid w:val="00C030C1"/>
    <w:rsid w:val="00C35CD0"/>
    <w:rsid w:val="00C53592"/>
    <w:rsid w:val="00C60C56"/>
    <w:rsid w:val="00C73287"/>
    <w:rsid w:val="00CF1219"/>
    <w:rsid w:val="00D02845"/>
    <w:rsid w:val="00D26F9C"/>
    <w:rsid w:val="00D30C49"/>
    <w:rsid w:val="00D74004"/>
    <w:rsid w:val="00D75A48"/>
    <w:rsid w:val="00DB6512"/>
    <w:rsid w:val="00DD5EF2"/>
    <w:rsid w:val="00DE4E30"/>
    <w:rsid w:val="00E35A98"/>
    <w:rsid w:val="00E74251"/>
    <w:rsid w:val="00ED3A92"/>
    <w:rsid w:val="00EF6398"/>
    <w:rsid w:val="00F241D0"/>
    <w:rsid w:val="00F31BC6"/>
    <w:rsid w:val="00F554AD"/>
    <w:rsid w:val="00F61010"/>
    <w:rsid w:val="00F632F6"/>
    <w:rsid w:val="00F75194"/>
    <w:rsid w:val="00FA08D3"/>
    <w:rsid w:val="00FB23B0"/>
    <w:rsid w:val="00FB66C8"/>
    <w:rsid w:val="00FE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8"/>
      </w:numPr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b/>
    </w:rPr>
  </w:style>
  <w:style w:type="character" w:customStyle="1" w:styleId="WW-Domylnaczcionkaakapitu">
    <w:name w:val="WW-Domyślna czcionka akapitu"/>
  </w:style>
  <w:style w:type="paragraph" w:styleId="Tekstpodstawowy">
    <w:name w:val="Body Text"/>
    <w:basedOn w:val="Normalny"/>
    <w:semiHidden/>
    <w:pPr>
      <w:jc w:val="center"/>
    </w:pPr>
    <w:rPr>
      <w:b/>
      <w:sz w:val="18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rPr>
      <w:bCs/>
      <w:i/>
      <w:iCs/>
    </w:rPr>
  </w:style>
  <w:style w:type="character" w:styleId="Odwoaniedokomentarza">
    <w:name w:val="annotation reference"/>
    <w:uiPriority w:val="99"/>
    <w:semiHidden/>
    <w:unhideWhenUsed/>
    <w:rsid w:val="00E742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4251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E7425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25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4251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25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74251"/>
    <w:rPr>
      <w:rFonts w:ascii="Tahoma" w:hAnsi="Tahoma" w:cs="Tahoma"/>
      <w:sz w:val="16"/>
      <w:szCs w:val="16"/>
      <w:lang w:eastAsia="ar-SA"/>
    </w:rPr>
  </w:style>
  <w:style w:type="paragraph" w:styleId="Listapunktowana">
    <w:name w:val="List Bullet"/>
    <w:basedOn w:val="Normalny"/>
    <w:uiPriority w:val="99"/>
    <w:unhideWhenUsed/>
    <w:rsid w:val="00A6279C"/>
    <w:pPr>
      <w:numPr>
        <w:numId w:val="10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2711</Words>
  <Characters>16272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ROCZNY  PLAN  ŁOWIECKI</vt:lpstr>
    </vt:vector>
  </TitlesOfParts>
  <Company>Microsoft</Company>
  <LinksUpToDate>false</LinksUpToDate>
  <CharactersWithSpaces>18946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ROCZNY  PLAN  ŁOWIECKI</dc:title>
  <dc:creator>PZł ZG</dc:creator>
  <cp:lastModifiedBy>Mariusz Wojciechowski</cp:lastModifiedBy>
  <cp:revision>3</cp:revision>
  <cp:lastPrinted>2013-01-31T11:05:00Z</cp:lastPrinted>
  <dcterms:created xsi:type="dcterms:W3CDTF">2013-01-31T13:57:00Z</dcterms:created>
  <dcterms:modified xsi:type="dcterms:W3CDTF">2013-02-28T06:39:00Z</dcterms:modified>
</cp:coreProperties>
</file>